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F54" w:rsidRDefault="004C4F54" w:rsidP="004C4F5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7829">
        <w:rPr>
          <w:rFonts w:ascii="Times New Roman" w:hAnsi="Times New Roman" w:cs="Times New Roman"/>
          <w:b/>
          <w:sz w:val="28"/>
          <w:szCs w:val="28"/>
        </w:rPr>
        <w:t>ОПИСАНИЕ ОРГАНИЗАЦИИ</w:t>
      </w:r>
    </w:p>
    <w:p w:rsidR="004C4F54" w:rsidRPr="005D7829" w:rsidRDefault="004C4F54" w:rsidP="004C4F54">
      <w:pPr>
        <w:pStyle w:val="a6"/>
        <w:spacing w:line="240" w:lineRule="auto"/>
        <w:ind w:left="0" w:firstLine="709"/>
        <w:jc w:val="both"/>
        <w:rPr>
          <w:szCs w:val="28"/>
        </w:rPr>
      </w:pPr>
      <w:r w:rsidRPr="005D7829">
        <w:rPr>
          <w:szCs w:val="28"/>
        </w:rPr>
        <w:t xml:space="preserve">Средняя общеобразовательная школа № 12, больше известная как экономическая школа, - самая молодая школа города </w:t>
      </w:r>
      <w:proofErr w:type="spellStart"/>
      <w:r w:rsidRPr="005D7829">
        <w:rPr>
          <w:szCs w:val="28"/>
        </w:rPr>
        <w:t>Урая</w:t>
      </w:r>
      <w:proofErr w:type="spellEnd"/>
      <w:r w:rsidRPr="005D7829">
        <w:rPr>
          <w:szCs w:val="28"/>
        </w:rPr>
        <w:t>. Свою историю она начала в 1991 году, на сегодняшний день является  единственной в городе школой, ориентированной на изучение экономических дисциплин</w:t>
      </w:r>
    </w:p>
    <w:p w:rsidR="004C4F54" w:rsidRPr="005D7829" w:rsidRDefault="004C4F54" w:rsidP="004C4F54">
      <w:pPr>
        <w:pStyle w:val="a6"/>
        <w:spacing w:line="240" w:lineRule="auto"/>
        <w:ind w:left="0" w:firstLine="709"/>
        <w:jc w:val="both"/>
        <w:rPr>
          <w:b/>
          <w:i/>
          <w:szCs w:val="28"/>
        </w:rPr>
      </w:pPr>
      <w:r w:rsidRPr="005D7829">
        <w:rPr>
          <w:b/>
          <w:i/>
          <w:szCs w:val="28"/>
        </w:rPr>
        <w:t>В октябре 2006 года школа получила грант губернатора ХМАО-Югры в номинации «Технологии образования и воспитания» в рамках реализации национального проекта «Образование»</w:t>
      </w:r>
    </w:p>
    <w:p w:rsidR="004C4F54" w:rsidRPr="005D7829" w:rsidRDefault="004C4F54" w:rsidP="004C4F54">
      <w:pPr>
        <w:pStyle w:val="a6"/>
        <w:spacing w:line="240" w:lineRule="auto"/>
        <w:ind w:left="0" w:firstLine="709"/>
        <w:jc w:val="both"/>
        <w:rPr>
          <w:szCs w:val="28"/>
        </w:rPr>
      </w:pPr>
      <w:r w:rsidRPr="005D7829">
        <w:rPr>
          <w:szCs w:val="28"/>
        </w:rPr>
        <w:t>Школа работает над проблемой «</w:t>
      </w:r>
      <w:r w:rsidRPr="005D7829">
        <w:rPr>
          <w:b/>
          <w:i/>
          <w:szCs w:val="28"/>
        </w:rPr>
        <w:t>М</w:t>
      </w:r>
      <w:r w:rsidRPr="005D7829">
        <w:rPr>
          <w:b/>
          <w:bCs/>
          <w:i/>
          <w:iCs/>
          <w:szCs w:val="28"/>
        </w:rPr>
        <w:t>одель выпускника, адаптивная к социуму, способная вносить в него позитивные изменения».</w:t>
      </w:r>
    </w:p>
    <w:p w:rsidR="004C4F54" w:rsidRPr="005D7829" w:rsidRDefault="004C4F54" w:rsidP="004C4F54">
      <w:pPr>
        <w:pStyle w:val="a6"/>
        <w:spacing w:line="240" w:lineRule="auto"/>
        <w:ind w:left="0" w:firstLine="709"/>
        <w:jc w:val="both"/>
        <w:rPr>
          <w:szCs w:val="28"/>
        </w:rPr>
      </w:pPr>
      <w:r w:rsidRPr="005D7829">
        <w:rPr>
          <w:szCs w:val="28"/>
        </w:rPr>
        <w:t>В школе сложился творческий коллектив педагогов, успешно осваивающий новые технологии обучения и активно участвующий в инновационной и опытно - экспериментальной работе. Педагогический коллектив школы в своей работе стремится создать учащимся наиболее благоприятные условия для интеллектуального развития, обеспечивая высокий уровень образования. Приоритеты заключаются в развитии потенциальных  возможностей каждого учащегося, создании педагогических и социально-психологических условий, позволяющих учащимся успешно функционировать и развиваться в системе социальных отношений.</w:t>
      </w:r>
    </w:p>
    <w:p w:rsidR="004C4F54" w:rsidRPr="005D7829" w:rsidRDefault="004C4F54" w:rsidP="004C4F54">
      <w:pPr>
        <w:pStyle w:val="a6"/>
        <w:spacing w:line="240" w:lineRule="auto"/>
        <w:ind w:left="0" w:firstLine="709"/>
        <w:jc w:val="both"/>
        <w:rPr>
          <w:szCs w:val="28"/>
        </w:rPr>
      </w:pPr>
      <w:r w:rsidRPr="005D7829">
        <w:rPr>
          <w:szCs w:val="28"/>
        </w:rPr>
        <w:t xml:space="preserve">Основные направления работы школы: </w:t>
      </w:r>
    </w:p>
    <w:p w:rsidR="004C4F54" w:rsidRPr="005D7829" w:rsidRDefault="004C4F54" w:rsidP="004C4F54">
      <w:pPr>
        <w:pStyle w:val="a6"/>
        <w:numPr>
          <w:ilvl w:val="0"/>
          <w:numId w:val="5"/>
        </w:numPr>
        <w:tabs>
          <w:tab w:val="clear" w:pos="1429"/>
          <w:tab w:val="num" w:pos="1080"/>
        </w:tabs>
        <w:suppressAutoHyphens w:val="0"/>
        <w:spacing w:line="240" w:lineRule="auto"/>
        <w:ind w:left="0" w:firstLine="709"/>
        <w:jc w:val="both"/>
        <w:rPr>
          <w:szCs w:val="28"/>
        </w:rPr>
      </w:pPr>
      <w:r w:rsidRPr="005D7829">
        <w:rPr>
          <w:szCs w:val="28"/>
        </w:rPr>
        <w:t xml:space="preserve">Экономическое образование </w:t>
      </w:r>
    </w:p>
    <w:p w:rsidR="004C4F54" w:rsidRPr="005D7829" w:rsidRDefault="004C4F54" w:rsidP="004C4F54">
      <w:pPr>
        <w:pStyle w:val="a6"/>
        <w:numPr>
          <w:ilvl w:val="0"/>
          <w:numId w:val="5"/>
        </w:numPr>
        <w:tabs>
          <w:tab w:val="clear" w:pos="1429"/>
          <w:tab w:val="num" w:pos="1080"/>
        </w:tabs>
        <w:suppressAutoHyphens w:val="0"/>
        <w:spacing w:line="240" w:lineRule="auto"/>
        <w:ind w:left="0" w:firstLine="709"/>
        <w:jc w:val="both"/>
        <w:rPr>
          <w:szCs w:val="28"/>
        </w:rPr>
      </w:pPr>
      <w:proofErr w:type="spellStart"/>
      <w:r w:rsidRPr="005D7829">
        <w:rPr>
          <w:szCs w:val="28"/>
        </w:rPr>
        <w:t>Здоровьесбережение</w:t>
      </w:r>
      <w:proofErr w:type="spellEnd"/>
      <w:r w:rsidRPr="005D7829">
        <w:rPr>
          <w:szCs w:val="28"/>
        </w:rPr>
        <w:t xml:space="preserve"> </w:t>
      </w:r>
    </w:p>
    <w:p w:rsidR="004C4F54" w:rsidRPr="005D7829" w:rsidRDefault="004C4F54" w:rsidP="004C4F54">
      <w:pPr>
        <w:pStyle w:val="a6"/>
        <w:numPr>
          <w:ilvl w:val="0"/>
          <w:numId w:val="5"/>
        </w:numPr>
        <w:tabs>
          <w:tab w:val="clear" w:pos="1429"/>
          <w:tab w:val="num" w:pos="1080"/>
        </w:tabs>
        <w:suppressAutoHyphens w:val="0"/>
        <w:spacing w:line="240" w:lineRule="auto"/>
        <w:ind w:left="0" w:firstLine="709"/>
        <w:jc w:val="both"/>
        <w:rPr>
          <w:szCs w:val="28"/>
        </w:rPr>
      </w:pPr>
      <w:proofErr w:type="spellStart"/>
      <w:r w:rsidRPr="005D7829">
        <w:rPr>
          <w:szCs w:val="28"/>
        </w:rPr>
        <w:t>Эстетизация</w:t>
      </w:r>
      <w:proofErr w:type="spellEnd"/>
      <w:r w:rsidRPr="005D7829">
        <w:rPr>
          <w:szCs w:val="28"/>
        </w:rPr>
        <w:t xml:space="preserve"> школы</w:t>
      </w:r>
    </w:p>
    <w:p w:rsidR="004C4F54" w:rsidRPr="005D7829" w:rsidRDefault="004C4F54" w:rsidP="004C4F54">
      <w:pPr>
        <w:pStyle w:val="a6"/>
        <w:numPr>
          <w:ilvl w:val="0"/>
          <w:numId w:val="5"/>
        </w:numPr>
        <w:tabs>
          <w:tab w:val="clear" w:pos="1429"/>
          <w:tab w:val="num" w:pos="1080"/>
        </w:tabs>
        <w:suppressAutoHyphens w:val="0"/>
        <w:spacing w:line="240" w:lineRule="auto"/>
        <w:ind w:left="0" w:firstLine="709"/>
        <w:jc w:val="both"/>
        <w:rPr>
          <w:szCs w:val="28"/>
        </w:rPr>
      </w:pPr>
      <w:r w:rsidRPr="005D7829">
        <w:rPr>
          <w:szCs w:val="28"/>
        </w:rPr>
        <w:t>Работа с одаренными детьми</w:t>
      </w:r>
    </w:p>
    <w:p w:rsidR="004C4F54" w:rsidRPr="005D7829" w:rsidRDefault="004C4F54" w:rsidP="004C4F54">
      <w:pPr>
        <w:pStyle w:val="a6"/>
        <w:numPr>
          <w:ilvl w:val="0"/>
          <w:numId w:val="5"/>
        </w:numPr>
        <w:tabs>
          <w:tab w:val="clear" w:pos="1429"/>
          <w:tab w:val="num" w:pos="1080"/>
        </w:tabs>
        <w:suppressAutoHyphens w:val="0"/>
        <w:spacing w:line="240" w:lineRule="auto"/>
        <w:ind w:left="0" w:firstLine="709"/>
        <w:jc w:val="both"/>
        <w:rPr>
          <w:szCs w:val="28"/>
        </w:rPr>
      </w:pPr>
      <w:r w:rsidRPr="005D7829">
        <w:rPr>
          <w:szCs w:val="28"/>
        </w:rPr>
        <w:t>Гражданско-патриотическое воспитание</w:t>
      </w:r>
    </w:p>
    <w:p w:rsidR="005D7829" w:rsidRDefault="004C4F54" w:rsidP="005D7829">
      <w:pPr>
        <w:pStyle w:val="a6"/>
        <w:spacing w:line="240" w:lineRule="auto"/>
        <w:ind w:left="0" w:firstLine="709"/>
        <w:jc w:val="both"/>
        <w:rPr>
          <w:szCs w:val="28"/>
        </w:rPr>
      </w:pPr>
      <w:r w:rsidRPr="005D7829">
        <w:rPr>
          <w:szCs w:val="28"/>
        </w:rPr>
        <w:t xml:space="preserve">К ярким достижениям школы можно отнести </w:t>
      </w:r>
      <w:r w:rsidR="005D7829">
        <w:rPr>
          <w:szCs w:val="28"/>
        </w:rPr>
        <w:t xml:space="preserve">появление в 2015 году собственного школьного театра </w:t>
      </w:r>
      <w:r w:rsidR="005D7829" w:rsidRPr="005D7829">
        <w:rPr>
          <w:szCs w:val="28"/>
        </w:rPr>
        <w:t>«Антре»</w:t>
      </w:r>
      <w:r w:rsidR="00AC082B">
        <w:rPr>
          <w:szCs w:val="28"/>
        </w:rPr>
        <w:t xml:space="preserve"> под руководством режиссера Скавыш А.В.</w:t>
      </w:r>
      <w:r w:rsidR="005D7829">
        <w:rPr>
          <w:szCs w:val="28"/>
        </w:rPr>
        <w:t xml:space="preserve"> </w:t>
      </w:r>
      <w:r w:rsidR="001067FC" w:rsidRPr="005D7829">
        <w:rPr>
          <w:szCs w:val="28"/>
        </w:rPr>
        <w:t xml:space="preserve">Коллектив </w:t>
      </w:r>
      <w:r w:rsidR="005D7829">
        <w:rPr>
          <w:szCs w:val="28"/>
        </w:rPr>
        <w:t xml:space="preserve">очень молод, но </w:t>
      </w:r>
      <w:r w:rsidR="001067FC" w:rsidRPr="005D7829">
        <w:rPr>
          <w:szCs w:val="28"/>
        </w:rPr>
        <w:t>театр сразу ворвался в  бурную яркую творческую жизнь</w:t>
      </w:r>
      <w:r w:rsidR="00D12A15" w:rsidRPr="005D7829">
        <w:rPr>
          <w:szCs w:val="28"/>
        </w:rPr>
        <w:t xml:space="preserve">. </w:t>
      </w:r>
      <w:r w:rsidR="00202B5F">
        <w:rPr>
          <w:szCs w:val="28"/>
        </w:rPr>
        <w:t>Начав с небольшой группы старшеклассников, театр уже имеет в составе три возрастные группы.</w:t>
      </w:r>
    </w:p>
    <w:p w:rsidR="004C4F54" w:rsidRPr="005D7829" w:rsidRDefault="00D12A15" w:rsidP="00AC082B">
      <w:pPr>
        <w:pStyle w:val="a6"/>
        <w:spacing w:line="240" w:lineRule="auto"/>
        <w:ind w:left="0" w:firstLine="709"/>
        <w:jc w:val="both"/>
        <w:rPr>
          <w:szCs w:val="28"/>
        </w:rPr>
      </w:pPr>
      <w:r w:rsidRPr="005D7829">
        <w:rPr>
          <w:szCs w:val="28"/>
        </w:rPr>
        <w:t xml:space="preserve">Школьный театр </w:t>
      </w:r>
      <w:r w:rsidR="00202B5F" w:rsidRPr="005D7829">
        <w:rPr>
          <w:szCs w:val="28"/>
        </w:rPr>
        <w:t>«Антре»</w:t>
      </w:r>
      <w:r w:rsidR="00202B5F">
        <w:rPr>
          <w:szCs w:val="28"/>
        </w:rPr>
        <w:t xml:space="preserve"> </w:t>
      </w:r>
      <w:r w:rsidRPr="005D7829">
        <w:rPr>
          <w:szCs w:val="28"/>
        </w:rPr>
        <w:t>является победителем</w:t>
      </w:r>
      <w:r w:rsidR="004C4F54" w:rsidRPr="005D7829">
        <w:rPr>
          <w:szCs w:val="28"/>
        </w:rPr>
        <w:t xml:space="preserve"> </w:t>
      </w:r>
      <w:r w:rsidR="00202B5F">
        <w:rPr>
          <w:szCs w:val="28"/>
        </w:rPr>
        <w:t>регионального</w:t>
      </w:r>
      <w:r w:rsidR="004C4F54" w:rsidRPr="005D7829">
        <w:rPr>
          <w:szCs w:val="28"/>
        </w:rPr>
        <w:t xml:space="preserve"> театрального фестиваля «Надежда есть!»-2017 и лауреат</w:t>
      </w:r>
      <w:r w:rsidRPr="005D7829">
        <w:rPr>
          <w:szCs w:val="28"/>
        </w:rPr>
        <w:t>ом</w:t>
      </w:r>
      <w:r w:rsidR="004C4F54" w:rsidRPr="005D7829">
        <w:rPr>
          <w:szCs w:val="28"/>
        </w:rPr>
        <w:t xml:space="preserve"> 2 степени в номинации «Лучший спектакль для молодежи» с постановкой «Чучело</w:t>
      </w:r>
      <w:r w:rsidR="005D7829">
        <w:rPr>
          <w:szCs w:val="28"/>
        </w:rPr>
        <w:t>»</w:t>
      </w:r>
      <w:r w:rsidR="004C4F54" w:rsidRPr="005D7829">
        <w:rPr>
          <w:szCs w:val="28"/>
        </w:rPr>
        <w:t xml:space="preserve"> по одноименной повести В. </w:t>
      </w:r>
      <w:proofErr w:type="spellStart"/>
      <w:r w:rsidR="004C4F54" w:rsidRPr="005D7829">
        <w:rPr>
          <w:szCs w:val="28"/>
        </w:rPr>
        <w:t>Железнякова</w:t>
      </w:r>
      <w:proofErr w:type="spellEnd"/>
      <w:r w:rsidR="004C4F54" w:rsidRPr="005D7829">
        <w:rPr>
          <w:szCs w:val="28"/>
        </w:rPr>
        <w:t xml:space="preserve"> в г. </w:t>
      </w:r>
      <w:proofErr w:type="spellStart"/>
      <w:r w:rsidR="004C4F54" w:rsidRPr="005D7829">
        <w:rPr>
          <w:szCs w:val="28"/>
        </w:rPr>
        <w:t>Югорске</w:t>
      </w:r>
      <w:proofErr w:type="spellEnd"/>
      <w:r w:rsidR="004C4F54" w:rsidRPr="005D7829">
        <w:rPr>
          <w:szCs w:val="28"/>
        </w:rPr>
        <w:t xml:space="preserve">. В 2018 году театр участвовал  в </w:t>
      </w:r>
      <w:r w:rsidR="00202B5F">
        <w:rPr>
          <w:szCs w:val="28"/>
        </w:rPr>
        <w:t>региональном</w:t>
      </w:r>
      <w:r w:rsidR="004C4F54" w:rsidRPr="005D7829">
        <w:rPr>
          <w:szCs w:val="28"/>
        </w:rPr>
        <w:t xml:space="preserve">  театральном фестивале  «Надежда есть» и стал лауреатом 3 степени в номинации «Лучший спектакль для молодежи» с постановкой «Завтра была война». </w:t>
      </w:r>
    </w:p>
    <w:p w:rsidR="004C4F54" w:rsidRPr="00AC082B" w:rsidRDefault="00AC082B" w:rsidP="00AC082B">
      <w:pPr>
        <w:pStyle w:val="ad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3"/>
          <w:sz w:val="28"/>
          <w:szCs w:val="28"/>
          <w:bdr w:val="none" w:sz="0" w:space="0" w:color="auto" w:frame="1"/>
        </w:rPr>
      </w:pPr>
      <w:r>
        <w:rPr>
          <w:sz w:val="28"/>
          <w:szCs w:val="28"/>
        </w:rPr>
        <w:t>Коллектив</w:t>
      </w:r>
      <w:r w:rsidR="004C4F54" w:rsidRPr="005D7829">
        <w:rPr>
          <w:sz w:val="28"/>
          <w:szCs w:val="28"/>
        </w:rPr>
        <w:t xml:space="preserve"> имеет все возможности и предпосылки для дальнейше</w:t>
      </w:r>
      <w:r w:rsidR="005D7829">
        <w:rPr>
          <w:sz w:val="28"/>
          <w:szCs w:val="28"/>
        </w:rPr>
        <w:t>го творческого роста</w:t>
      </w:r>
      <w:r>
        <w:rPr>
          <w:sz w:val="28"/>
          <w:szCs w:val="28"/>
        </w:rPr>
        <w:t xml:space="preserve"> и создания новых театральных постановок</w:t>
      </w:r>
      <w:r w:rsidR="004C4F54" w:rsidRPr="005D7829">
        <w:rPr>
          <w:sz w:val="28"/>
          <w:szCs w:val="28"/>
        </w:rPr>
        <w:t>.</w:t>
      </w:r>
      <w:r w:rsidR="004C4F54" w:rsidRPr="005D7829">
        <w:rPr>
          <w:spacing w:val="3"/>
          <w:sz w:val="28"/>
          <w:szCs w:val="28"/>
          <w:bdr w:val="none" w:sz="0" w:space="0" w:color="auto" w:frame="1"/>
        </w:rPr>
        <w:t xml:space="preserve"> </w:t>
      </w:r>
      <w:r>
        <w:rPr>
          <w:spacing w:val="3"/>
          <w:sz w:val="28"/>
          <w:szCs w:val="28"/>
          <w:bdr w:val="none" w:sz="0" w:space="0" w:color="auto" w:frame="1"/>
        </w:rPr>
        <w:t xml:space="preserve">Школа, в свою очередь,  </w:t>
      </w:r>
      <w:r>
        <w:rPr>
          <w:sz w:val="28"/>
          <w:szCs w:val="28"/>
        </w:rPr>
        <w:t>создает</w:t>
      </w:r>
      <w:r w:rsidRPr="00AC082B">
        <w:rPr>
          <w:rStyle w:val="aa"/>
          <w:rFonts w:eastAsiaTheme="majorEastAsia"/>
          <w:i w:val="0"/>
          <w:sz w:val="28"/>
          <w:szCs w:val="28"/>
        </w:rPr>
        <w:t xml:space="preserve">  эффективны</w:t>
      </w:r>
      <w:r>
        <w:rPr>
          <w:rStyle w:val="aa"/>
          <w:rFonts w:eastAsiaTheme="majorEastAsia"/>
          <w:i w:val="0"/>
          <w:sz w:val="28"/>
          <w:szCs w:val="28"/>
        </w:rPr>
        <w:t>е условия</w:t>
      </w:r>
      <w:r w:rsidRPr="00AC082B">
        <w:rPr>
          <w:rStyle w:val="aa"/>
          <w:rFonts w:eastAsiaTheme="majorEastAsia"/>
          <w:i w:val="0"/>
          <w:sz w:val="28"/>
          <w:szCs w:val="28"/>
        </w:rPr>
        <w:t xml:space="preserve"> для формирования духовного и культурного потенциала подрастающего поколения посредством</w:t>
      </w:r>
      <w:r>
        <w:rPr>
          <w:rStyle w:val="aa"/>
          <w:rFonts w:eastAsiaTheme="majorEastAsia"/>
          <w:i w:val="0"/>
          <w:sz w:val="28"/>
          <w:szCs w:val="28"/>
        </w:rPr>
        <w:t xml:space="preserve"> театрального искусства.</w:t>
      </w:r>
    </w:p>
    <w:p w:rsidR="000D18B1" w:rsidRDefault="000D18B1" w:rsidP="00AC082B">
      <w:pPr>
        <w:spacing w:after="12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54A1" w:rsidRPr="00775020" w:rsidRDefault="00AC082B" w:rsidP="00AC082B">
      <w:pPr>
        <w:spacing w:after="12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5020">
        <w:rPr>
          <w:rFonts w:ascii="Times New Roman" w:hAnsi="Times New Roman" w:cs="Times New Roman"/>
          <w:b/>
          <w:sz w:val="28"/>
          <w:szCs w:val="28"/>
        </w:rPr>
        <w:lastRenderedPageBreak/>
        <w:t>ПОСТАНОВКА ПРОБЛЕМЫ</w:t>
      </w:r>
    </w:p>
    <w:p w:rsidR="00932BB6" w:rsidRPr="00775020" w:rsidRDefault="00932BB6" w:rsidP="00AC082B">
      <w:pPr>
        <w:spacing w:after="0" w:line="240" w:lineRule="auto"/>
        <w:ind w:left="5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144EB" w:rsidRPr="00775020" w:rsidRDefault="00932BB6" w:rsidP="00C144EB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5020">
        <w:rPr>
          <w:rFonts w:ascii="Times New Roman" w:hAnsi="Times New Roman" w:cs="Times New Roman"/>
          <w:sz w:val="28"/>
          <w:szCs w:val="28"/>
        </w:rPr>
        <w:t>На сегодняшний день современный выпускник школы наряду с прочными теоретическими знаниями и практическими умениями должен быть высоконравственным человеком. Именно духовно-нравственное воспитание является фундаментом для всестороннего развития личности. Важный показатель его личного успеха. В последние десятилетия очевидна тенденция к ухудшению духовности в мыслях молодого поколения России. Одной из важнейших причин  является отсутствие интереса к истории России, к истории людей,</w:t>
      </w:r>
      <w:r w:rsidR="006D5E38">
        <w:rPr>
          <w:rFonts w:ascii="Times New Roman" w:hAnsi="Times New Roman" w:cs="Times New Roman"/>
          <w:sz w:val="28"/>
          <w:szCs w:val="28"/>
        </w:rPr>
        <w:t xml:space="preserve"> </w:t>
      </w:r>
      <w:r w:rsidRPr="00775020">
        <w:rPr>
          <w:rFonts w:ascii="Times New Roman" w:hAnsi="Times New Roman" w:cs="Times New Roman"/>
          <w:sz w:val="28"/>
          <w:szCs w:val="28"/>
        </w:rPr>
        <w:t>благодаря подвигу которых мы сегодня живем. Современные дети не ходят в театр</w:t>
      </w:r>
      <w:r w:rsidR="006D5E38">
        <w:rPr>
          <w:rFonts w:ascii="Times New Roman" w:hAnsi="Times New Roman" w:cs="Times New Roman"/>
          <w:sz w:val="28"/>
          <w:szCs w:val="28"/>
        </w:rPr>
        <w:t>, мало читают</w:t>
      </w:r>
      <w:r w:rsidRPr="00775020">
        <w:rPr>
          <w:rFonts w:ascii="Times New Roman" w:hAnsi="Times New Roman" w:cs="Times New Roman"/>
          <w:sz w:val="28"/>
          <w:szCs w:val="28"/>
        </w:rPr>
        <w:t xml:space="preserve">, </w:t>
      </w:r>
      <w:r w:rsidR="006D5E38">
        <w:rPr>
          <w:rFonts w:ascii="Times New Roman" w:hAnsi="Times New Roman" w:cs="Times New Roman"/>
          <w:sz w:val="28"/>
          <w:szCs w:val="28"/>
        </w:rPr>
        <w:t xml:space="preserve">подменяют общение социальными сетями и </w:t>
      </w:r>
      <w:r w:rsidR="00C144EB" w:rsidRPr="00775020">
        <w:rPr>
          <w:rFonts w:ascii="Times New Roman" w:hAnsi="Times New Roman" w:cs="Times New Roman"/>
          <w:sz w:val="28"/>
          <w:szCs w:val="28"/>
        </w:rPr>
        <w:t>компьютер</w:t>
      </w:r>
      <w:r w:rsidR="006D5E38">
        <w:rPr>
          <w:rFonts w:ascii="Times New Roman" w:hAnsi="Times New Roman" w:cs="Times New Roman"/>
          <w:sz w:val="28"/>
          <w:szCs w:val="28"/>
        </w:rPr>
        <w:t>ными играми, что</w:t>
      </w:r>
      <w:r w:rsidR="001F1EB3">
        <w:rPr>
          <w:rFonts w:ascii="Times New Roman" w:hAnsi="Times New Roman" w:cs="Times New Roman"/>
          <w:sz w:val="28"/>
          <w:szCs w:val="28"/>
        </w:rPr>
        <w:t>,</w:t>
      </w:r>
      <w:r w:rsidR="006D5E38">
        <w:rPr>
          <w:rFonts w:ascii="Times New Roman" w:hAnsi="Times New Roman" w:cs="Times New Roman"/>
          <w:sz w:val="28"/>
          <w:szCs w:val="28"/>
        </w:rPr>
        <w:t xml:space="preserve"> безусловно</w:t>
      </w:r>
      <w:r w:rsidR="001F1EB3">
        <w:rPr>
          <w:rFonts w:ascii="Times New Roman" w:hAnsi="Times New Roman" w:cs="Times New Roman"/>
          <w:sz w:val="28"/>
          <w:szCs w:val="28"/>
        </w:rPr>
        <w:t>,</w:t>
      </w:r>
      <w:r w:rsidR="006D5E38">
        <w:rPr>
          <w:rFonts w:ascii="Times New Roman" w:hAnsi="Times New Roman" w:cs="Times New Roman"/>
          <w:sz w:val="28"/>
          <w:szCs w:val="28"/>
        </w:rPr>
        <w:t xml:space="preserve"> сказывается на духовном обнищании целого поколения</w:t>
      </w:r>
      <w:r w:rsidRPr="00775020">
        <w:rPr>
          <w:rFonts w:ascii="Times New Roman" w:hAnsi="Times New Roman" w:cs="Times New Roman"/>
          <w:sz w:val="28"/>
          <w:szCs w:val="28"/>
        </w:rPr>
        <w:t xml:space="preserve">. </w:t>
      </w:r>
      <w:r w:rsidR="001F1EB3">
        <w:rPr>
          <w:rFonts w:ascii="Times New Roman" w:hAnsi="Times New Roman" w:cs="Times New Roman"/>
          <w:sz w:val="28"/>
          <w:szCs w:val="28"/>
        </w:rPr>
        <w:t>И</w:t>
      </w:r>
      <w:r w:rsidRPr="00775020">
        <w:rPr>
          <w:rFonts w:ascii="Times New Roman" w:hAnsi="Times New Roman" w:cs="Times New Roman"/>
          <w:sz w:val="28"/>
          <w:szCs w:val="28"/>
        </w:rPr>
        <w:t xml:space="preserve">зменить </w:t>
      </w:r>
      <w:r w:rsidR="001F1EB3">
        <w:rPr>
          <w:rFonts w:ascii="Times New Roman" w:hAnsi="Times New Roman" w:cs="Times New Roman"/>
          <w:sz w:val="28"/>
          <w:szCs w:val="28"/>
        </w:rPr>
        <w:t xml:space="preserve">сложившуюся </w:t>
      </w:r>
      <w:r w:rsidRPr="00775020">
        <w:rPr>
          <w:rFonts w:ascii="Times New Roman" w:hAnsi="Times New Roman" w:cs="Times New Roman"/>
          <w:sz w:val="28"/>
          <w:szCs w:val="28"/>
        </w:rPr>
        <w:t xml:space="preserve">ситуацию </w:t>
      </w:r>
      <w:r w:rsidR="001F1EB3">
        <w:rPr>
          <w:rFonts w:ascii="Times New Roman" w:hAnsi="Times New Roman" w:cs="Times New Roman"/>
          <w:sz w:val="28"/>
          <w:szCs w:val="28"/>
        </w:rPr>
        <w:t>способен</w:t>
      </w:r>
      <w:r w:rsidR="00C144EB" w:rsidRPr="00775020">
        <w:rPr>
          <w:rFonts w:ascii="Times New Roman" w:hAnsi="Times New Roman" w:cs="Times New Roman"/>
          <w:sz w:val="28"/>
          <w:szCs w:val="28"/>
        </w:rPr>
        <w:t xml:space="preserve"> театр</w:t>
      </w:r>
      <w:r w:rsidRPr="00775020">
        <w:rPr>
          <w:rFonts w:ascii="Times New Roman" w:hAnsi="Times New Roman" w:cs="Times New Roman"/>
          <w:sz w:val="28"/>
          <w:szCs w:val="28"/>
        </w:rPr>
        <w:t>. Мы постави</w:t>
      </w:r>
      <w:r w:rsidR="00C144EB" w:rsidRPr="00775020">
        <w:rPr>
          <w:rFonts w:ascii="Times New Roman" w:hAnsi="Times New Roman" w:cs="Times New Roman"/>
          <w:sz w:val="28"/>
          <w:szCs w:val="28"/>
        </w:rPr>
        <w:t xml:space="preserve">ли цель: «Создание постановки спектакля о героях Великой Отечественной войны для </w:t>
      </w:r>
      <w:r w:rsidR="006D5E38">
        <w:rPr>
          <w:rFonts w:ascii="Times New Roman" w:hAnsi="Times New Roman" w:cs="Times New Roman"/>
          <w:sz w:val="28"/>
          <w:szCs w:val="28"/>
        </w:rPr>
        <w:t>повышения духовности и культуры подрастающего поколения посредством театра</w:t>
      </w:r>
      <w:r w:rsidRPr="00775020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1F1EB3" w:rsidRDefault="00B10EE8" w:rsidP="00C144EB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5020">
        <w:rPr>
          <w:rFonts w:ascii="Times New Roman" w:eastAsia="Times New Roman" w:hAnsi="Times New Roman" w:cs="Times New Roman"/>
          <w:sz w:val="28"/>
          <w:szCs w:val="28"/>
        </w:rPr>
        <w:t>Все дальше вглубь истории уходят события, связанные с Великой Отечественной войной. Передать эстафету памяти, показать учащимся величие и самоотверженность подвига советских людей, завоевавших Победу – одна из задач гражда</w:t>
      </w:r>
      <w:r w:rsidR="00C144EB" w:rsidRPr="00775020">
        <w:rPr>
          <w:rFonts w:ascii="Times New Roman" w:eastAsia="Times New Roman" w:hAnsi="Times New Roman" w:cs="Times New Roman"/>
          <w:sz w:val="28"/>
          <w:szCs w:val="28"/>
        </w:rPr>
        <w:t xml:space="preserve">нско-патриотического воспитания. </w:t>
      </w:r>
      <w:r w:rsidR="00D551AB" w:rsidRPr="00775020">
        <w:rPr>
          <w:rFonts w:ascii="Times New Roman" w:eastAsia="Times New Roman" w:hAnsi="Times New Roman" w:cs="Times New Roman"/>
          <w:sz w:val="28"/>
          <w:szCs w:val="28"/>
        </w:rPr>
        <w:t xml:space="preserve">Но, к </w:t>
      </w:r>
      <w:r w:rsidR="001067FC" w:rsidRPr="00775020">
        <w:rPr>
          <w:rFonts w:ascii="Times New Roman" w:eastAsia="Times New Roman" w:hAnsi="Times New Roman" w:cs="Times New Roman"/>
          <w:sz w:val="28"/>
          <w:szCs w:val="28"/>
        </w:rPr>
        <w:t>сожалению,</w:t>
      </w:r>
      <w:r w:rsidR="00D551AB" w:rsidRPr="00775020">
        <w:rPr>
          <w:rFonts w:ascii="Times New Roman" w:eastAsia="Times New Roman" w:hAnsi="Times New Roman" w:cs="Times New Roman"/>
          <w:sz w:val="28"/>
          <w:szCs w:val="28"/>
        </w:rPr>
        <w:t xml:space="preserve"> молодое поколение очень скептически относится к этому дню, а многие просто не знают истории войны. И очень жаль, что при просмотре спектаклей и фильмов о войне часть молодых людей выража</w:t>
      </w:r>
      <w:r w:rsidR="001F1EB3">
        <w:rPr>
          <w:rFonts w:ascii="Times New Roman" w:eastAsia="Times New Roman" w:hAnsi="Times New Roman" w:cs="Times New Roman"/>
          <w:sz w:val="28"/>
          <w:szCs w:val="28"/>
        </w:rPr>
        <w:t>ют</w:t>
      </w:r>
      <w:r w:rsidR="00D551AB" w:rsidRPr="007750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F1EB3">
        <w:rPr>
          <w:rFonts w:ascii="Times New Roman" w:eastAsia="Times New Roman" w:hAnsi="Times New Roman" w:cs="Times New Roman"/>
          <w:sz w:val="28"/>
          <w:szCs w:val="28"/>
        </w:rPr>
        <w:t xml:space="preserve">полное </w:t>
      </w:r>
      <w:r w:rsidR="00D551AB" w:rsidRPr="00775020">
        <w:rPr>
          <w:rFonts w:ascii="Times New Roman" w:eastAsia="Times New Roman" w:hAnsi="Times New Roman" w:cs="Times New Roman"/>
          <w:sz w:val="28"/>
          <w:szCs w:val="28"/>
        </w:rPr>
        <w:t>отсутствие интереса</w:t>
      </w:r>
      <w:r w:rsidR="001F1EB3">
        <w:rPr>
          <w:rFonts w:ascii="Times New Roman" w:eastAsia="Times New Roman" w:hAnsi="Times New Roman" w:cs="Times New Roman"/>
          <w:sz w:val="28"/>
          <w:szCs w:val="28"/>
        </w:rPr>
        <w:t xml:space="preserve"> к этой теме.</w:t>
      </w:r>
    </w:p>
    <w:p w:rsidR="001F1EB3" w:rsidRPr="001F1EB3" w:rsidRDefault="001F1EB3" w:rsidP="001F1EB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D551AB" w:rsidRPr="00775020">
        <w:rPr>
          <w:rFonts w:ascii="Times New Roman" w:eastAsia="Times New Roman" w:hAnsi="Times New Roman" w:cs="Times New Roman"/>
          <w:sz w:val="28"/>
          <w:szCs w:val="28"/>
        </w:rPr>
        <w:t>оэтому в</w:t>
      </w:r>
      <w:r w:rsidR="005C05AE" w:rsidRPr="00775020">
        <w:rPr>
          <w:rFonts w:ascii="Times New Roman" w:eastAsia="Times New Roman" w:hAnsi="Times New Roman" w:cs="Times New Roman"/>
          <w:sz w:val="28"/>
          <w:szCs w:val="28"/>
        </w:rPr>
        <w:t xml:space="preserve"> преддверии празднования 75</w:t>
      </w:r>
      <w:r w:rsidR="00B10EE8" w:rsidRPr="00775020">
        <w:rPr>
          <w:rFonts w:ascii="Times New Roman" w:eastAsia="Times New Roman" w:hAnsi="Times New Roman" w:cs="Times New Roman"/>
          <w:sz w:val="28"/>
          <w:szCs w:val="28"/>
        </w:rPr>
        <w:t>-летия Великой Победы появи</w:t>
      </w:r>
      <w:r w:rsidR="004B003F" w:rsidRPr="00775020">
        <w:rPr>
          <w:rFonts w:ascii="Times New Roman" w:eastAsia="Times New Roman" w:hAnsi="Times New Roman" w:cs="Times New Roman"/>
          <w:sz w:val="28"/>
          <w:szCs w:val="28"/>
        </w:rPr>
        <w:t xml:space="preserve">лась идея о создании проекта </w:t>
      </w:r>
      <w:r w:rsidR="009755E8" w:rsidRPr="00775020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9755E8" w:rsidRPr="00775020">
        <w:rPr>
          <w:rFonts w:ascii="Times New Roman" w:hAnsi="Times New Roman" w:cs="Times New Roman"/>
          <w:bCs/>
          <w:sz w:val="28"/>
          <w:szCs w:val="28"/>
        </w:rPr>
        <w:t>От нас</w:t>
      </w:r>
      <w:r w:rsidR="00CF443B">
        <w:rPr>
          <w:rFonts w:ascii="Times New Roman" w:hAnsi="Times New Roman" w:cs="Times New Roman"/>
          <w:bCs/>
          <w:sz w:val="28"/>
          <w:szCs w:val="28"/>
        </w:rPr>
        <w:t>,</w:t>
      </w:r>
      <w:r w:rsidR="009755E8" w:rsidRPr="00775020">
        <w:rPr>
          <w:rFonts w:ascii="Times New Roman" w:hAnsi="Times New Roman" w:cs="Times New Roman"/>
          <w:bCs/>
          <w:sz w:val="28"/>
          <w:szCs w:val="28"/>
        </w:rPr>
        <w:t xml:space="preserve"> не видевших войны…!» </w:t>
      </w:r>
      <w:r w:rsidR="004B003F" w:rsidRPr="00775020">
        <w:rPr>
          <w:rFonts w:ascii="Times New Roman" w:eastAsia="Times New Roman" w:hAnsi="Times New Roman" w:cs="Times New Roman"/>
          <w:sz w:val="28"/>
          <w:szCs w:val="28"/>
        </w:rPr>
        <w:t>(героям Вели</w:t>
      </w:r>
      <w:r w:rsidR="009755E8" w:rsidRPr="00775020">
        <w:rPr>
          <w:rFonts w:ascii="Times New Roman" w:eastAsia="Times New Roman" w:hAnsi="Times New Roman" w:cs="Times New Roman"/>
          <w:sz w:val="28"/>
          <w:szCs w:val="28"/>
        </w:rPr>
        <w:t>кой Отечественной посвящается….</w:t>
      </w:r>
      <w:r w:rsidR="004B003F" w:rsidRPr="00775020">
        <w:rPr>
          <w:rFonts w:ascii="Times New Roman" w:eastAsia="Times New Roman" w:hAnsi="Times New Roman" w:cs="Times New Roman"/>
          <w:sz w:val="28"/>
          <w:szCs w:val="28"/>
        </w:rPr>
        <w:t>)</w:t>
      </w:r>
      <w:r w:rsidR="00E70FAF" w:rsidRPr="0077502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1F1EB3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рамках</w:t>
      </w:r>
      <w:r w:rsidRPr="001F1EB3">
        <w:rPr>
          <w:rFonts w:ascii="Times New Roman" w:hAnsi="Times New Roman" w:cs="Times New Roman"/>
          <w:sz w:val="28"/>
          <w:szCs w:val="28"/>
        </w:rPr>
        <w:t xml:space="preserve"> проекта </w:t>
      </w:r>
      <w:r>
        <w:rPr>
          <w:rFonts w:ascii="Times New Roman" w:hAnsi="Times New Roman" w:cs="Times New Roman"/>
          <w:sz w:val="28"/>
          <w:szCs w:val="28"/>
        </w:rPr>
        <w:t xml:space="preserve">осуществится </w:t>
      </w:r>
      <w:r w:rsidRPr="001F1EB3">
        <w:rPr>
          <w:rFonts w:ascii="Times New Roman" w:hAnsi="Times New Roman" w:cs="Times New Roman"/>
          <w:sz w:val="28"/>
          <w:szCs w:val="28"/>
        </w:rPr>
        <w:t>работа над постановкой спектакля Б.Васильева «А, зори здесь тихие»</w:t>
      </w:r>
      <w:r>
        <w:rPr>
          <w:rFonts w:ascii="Times New Roman" w:hAnsi="Times New Roman" w:cs="Times New Roman"/>
          <w:sz w:val="28"/>
          <w:szCs w:val="28"/>
        </w:rPr>
        <w:t xml:space="preserve"> силами старшеклассников школы, которые смогут не просто узнать о тех событиях, но и </w:t>
      </w:r>
      <w:r w:rsidR="00CF443B">
        <w:rPr>
          <w:rFonts w:ascii="Times New Roman" w:hAnsi="Times New Roman" w:cs="Times New Roman"/>
          <w:sz w:val="28"/>
          <w:szCs w:val="28"/>
        </w:rPr>
        <w:t>пропустить через себя чувства и эмоции людей военного времени.</w:t>
      </w:r>
      <w:proofErr w:type="gramEnd"/>
      <w:r w:rsidRPr="001F1EB3">
        <w:rPr>
          <w:rFonts w:ascii="Times New Roman" w:hAnsi="Times New Roman" w:cs="Times New Roman"/>
          <w:sz w:val="28"/>
          <w:szCs w:val="28"/>
        </w:rPr>
        <w:t xml:space="preserve"> Спектакли, в которых затронута тема войны, н</w:t>
      </w:r>
      <w:r w:rsidR="00CF443B">
        <w:rPr>
          <w:rFonts w:ascii="Times New Roman" w:hAnsi="Times New Roman" w:cs="Times New Roman"/>
          <w:sz w:val="28"/>
          <w:szCs w:val="28"/>
        </w:rPr>
        <w:t>икого не оставляют равнодушным и безусловно найдут отклик в сердцах зрителей любого возраста. Но целевой аудиторией проекта являются школьники, для которых это наиболее важно.</w:t>
      </w:r>
    </w:p>
    <w:p w:rsidR="00C144EB" w:rsidRPr="00CF443B" w:rsidRDefault="00C144EB" w:rsidP="001F1EB3">
      <w:pPr>
        <w:spacing w:line="240" w:lineRule="auto"/>
        <w:ind w:firstLine="708"/>
        <w:jc w:val="both"/>
        <w:rPr>
          <w:rFonts w:ascii="Times New Roman" w:hAnsi="Times New Roman" w:cs="Times New Roman"/>
          <w:spacing w:val="3"/>
          <w:sz w:val="28"/>
          <w:szCs w:val="28"/>
        </w:rPr>
      </w:pPr>
      <w:r w:rsidRPr="00CF443B">
        <w:rPr>
          <w:rFonts w:ascii="Times New Roman" w:hAnsi="Times New Roman" w:cs="Times New Roman"/>
          <w:spacing w:val="3"/>
          <w:sz w:val="28"/>
          <w:szCs w:val="28"/>
          <w:bdr w:val="none" w:sz="0" w:space="0" w:color="auto" w:frame="1"/>
        </w:rPr>
        <w:t xml:space="preserve">Школьный театр «Антре» </w:t>
      </w:r>
      <w:r w:rsidR="00CF443B">
        <w:rPr>
          <w:rFonts w:ascii="Times New Roman" w:hAnsi="Times New Roman" w:cs="Times New Roman"/>
          <w:spacing w:val="3"/>
          <w:sz w:val="28"/>
          <w:szCs w:val="28"/>
          <w:bdr w:val="none" w:sz="0" w:space="0" w:color="auto" w:frame="1"/>
        </w:rPr>
        <w:t>является</w:t>
      </w:r>
      <w:r w:rsidRPr="00CF443B">
        <w:rPr>
          <w:rFonts w:ascii="Times New Roman" w:hAnsi="Times New Roman" w:cs="Times New Roman"/>
          <w:spacing w:val="3"/>
          <w:sz w:val="28"/>
          <w:szCs w:val="28"/>
          <w:bdr w:val="none" w:sz="0" w:space="0" w:color="auto" w:frame="1"/>
        </w:rPr>
        <w:t xml:space="preserve"> уникальным примером знакомства с искусством театра, поиска новых подходов к обучению детей основам нравственного воспитания. Деятельность театра будет способствовать созданию условий для занятий театром в школе, пропаганде и популяризации </w:t>
      </w:r>
      <w:r w:rsidR="00775020" w:rsidRPr="00CF443B">
        <w:rPr>
          <w:rFonts w:ascii="Times New Roman" w:hAnsi="Times New Roman" w:cs="Times New Roman"/>
          <w:spacing w:val="3"/>
          <w:sz w:val="28"/>
          <w:szCs w:val="28"/>
          <w:bdr w:val="none" w:sz="0" w:space="0" w:color="auto" w:frame="1"/>
        </w:rPr>
        <w:t xml:space="preserve">театрального искусства </w:t>
      </w:r>
      <w:proofErr w:type="gramStart"/>
      <w:r w:rsidRPr="00CF443B">
        <w:rPr>
          <w:rFonts w:ascii="Times New Roman" w:hAnsi="Times New Roman" w:cs="Times New Roman"/>
          <w:spacing w:val="3"/>
          <w:sz w:val="28"/>
          <w:szCs w:val="28"/>
          <w:bdr w:val="none" w:sz="0" w:space="0" w:color="auto" w:frame="1"/>
        </w:rPr>
        <w:t>среди</w:t>
      </w:r>
      <w:proofErr w:type="gramEnd"/>
      <w:r w:rsidRPr="00CF443B">
        <w:rPr>
          <w:rFonts w:ascii="Times New Roman" w:hAnsi="Times New Roman" w:cs="Times New Roman"/>
          <w:spacing w:val="3"/>
          <w:sz w:val="28"/>
          <w:szCs w:val="28"/>
          <w:bdr w:val="none" w:sz="0" w:space="0" w:color="auto" w:frame="1"/>
        </w:rPr>
        <w:t xml:space="preserve"> обучающихся.</w:t>
      </w:r>
    </w:p>
    <w:p w:rsidR="00A160B3" w:rsidRDefault="00A160B3" w:rsidP="00CF443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5020" w:rsidRDefault="00775020" w:rsidP="00CF443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443B">
        <w:rPr>
          <w:rFonts w:ascii="Times New Roman" w:hAnsi="Times New Roman" w:cs="Times New Roman"/>
          <w:b/>
          <w:sz w:val="28"/>
          <w:szCs w:val="28"/>
        </w:rPr>
        <w:lastRenderedPageBreak/>
        <w:t>ЦЕЛИ И ЗАДАЧИ ПРОЕКТА:</w:t>
      </w:r>
    </w:p>
    <w:p w:rsidR="00862307" w:rsidRPr="00CF443B" w:rsidRDefault="00862307" w:rsidP="00CF443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443B" w:rsidRPr="00775020" w:rsidRDefault="00775020" w:rsidP="00CF443B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443B">
        <w:rPr>
          <w:rFonts w:ascii="Times New Roman" w:hAnsi="Times New Roman" w:cs="Times New Roman"/>
          <w:b/>
          <w:sz w:val="28"/>
          <w:szCs w:val="28"/>
        </w:rPr>
        <w:t>Цель проекта</w:t>
      </w:r>
      <w:r w:rsidRPr="00CF443B">
        <w:rPr>
          <w:rFonts w:ascii="Times New Roman" w:hAnsi="Times New Roman" w:cs="Times New Roman"/>
          <w:sz w:val="28"/>
          <w:szCs w:val="28"/>
        </w:rPr>
        <w:t xml:space="preserve">: </w:t>
      </w:r>
      <w:r w:rsidR="00CF443B" w:rsidRPr="00775020">
        <w:rPr>
          <w:rFonts w:ascii="Times New Roman" w:hAnsi="Times New Roman" w:cs="Times New Roman"/>
          <w:sz w:val="28"/>
          <w:szCs w:val="28"/>
        </w:rPr>
        <w:t xml:space="preserve">«Создание постановки спектакля о героях Великой Отечественной войны для </w:t>
      </w:r>
      <w:r w:rsidR="00CF443B">
        <w:rPr>
          <w:rFonts w:ascii="Times New Roman" w:hAnsi="Times New Roman" w:cs="Times New Roman"/>
          <w:sz w:val="28"/>
          <w:szCs w:val="28"/>
        </w:rPr>
        <w:t>повышения духовности и культуры подрастающего поколения посредством театра</w:t>
      </w:r>
      <w:r w:rsidR="00CF443B" w:rsidRPr="00775020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775020" w:rsidRPr="00CF443B" w:rsidRDefault="00775020" w:rsidP="00CF44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443B">
        <w:rPr>
          <w:rFonts w:ascii="Times New Roman" w:hAnsi="Times New Roman" w:cs="Times New Roman"/>
          <w:b/>
          <w:sz w:val="28"/>
          <w:szCs w:val="28"/>
        </w:rPr>
        <w:t>Задачи</w:t>
      </w:r>
      <w:r w:rsidRPr="00CF443B">
        <w:rPr>
          <w:rFonts w:ascii="Times New Roman" w:hAnsi="Times New Roman" w:cs="Times New Roman"/>
          <w:sz w:val="28"/>
          <w:szCs w:val="28"/>
        </w:rPr>
        <w:t>:</w:t>
      </w:r>
    </w:p>
    <w:p w:rsidR="00341865" w:rsidRDefault="00341865" w:rsidP="00CF443B">
      <w:pPr>
        <w:pStyle w:val="ae"/>
        <w:numPr>
          <w:ilvl w:val="0"/>
          <w:numId w:val="8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Создать творческую команду работы над спектаклем (художник по свету, звукорежиссер, актеры театра)</w:t>
      </w:r>
    </w:p>
    <w:p w:rsidR="00341865" w:rsidRPr="00CF443B" w:rsidRDefault="00341865" w:rsidP="00341865">
      <w:pPr>
        <w:pStyle w:val="ae"/>
        <w:numPr>
          <w:ilvl w:val="0"/>
          <w:numId w:val="8"/>
        </w:numPr>
        <w:spacing w:after="0" w:line="240" w:lineRule="auto"/>
        <w:jc w:val="both"/>
        <w:rPr>
          <w:sz w:val="28"/>
          <w:szCs w:val="28"/>
        </w:rPr>
      </w:pPr>
      <w:r w:rsidRPr="00CF443B">
        <w:rPr>
          <w:sz w:val="28"/>
          <w:szCs w:val="28"/>
        </w:rPr>
        <w:t>Подготовить материальную базу для постановки, приобрести музыкальное и световое оборудование</w:t>
      </w:r>
      <w:r>
        <w:rPr>
          <w:sz w:val="28"/>
          <w:szCs w:val="28"/>
        </w:rPr>
        <w:t>,</w:t>
      </w:r>
      <w:r w:rsidRPr="00CF443B">
        <w:rPr>
          <w:sz w:val="28"/>
          <w:szCs w:val="28"/>
        </w:rPr>
        <w:t xml:space="preserve"> сценические костюмы и реквизит времен ВОВ.</w:t>
      </w:r>
    </w:p>
    <w:p w:rsidR="00775020" w:rsidRPr="00CF443B" w:rsidRDefault="00341865" w:rsidP="00CF443B">
      <w:pPr>
        <w:pStyle w:val="ae"/>
        <w:numPr>
          <w:ilvl w:val="0"/>
          <w:numId w:val="8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Организовать работу над спектаклем: разработка </w:t>
      </w:r>
      <w:r w:rsidR="00775020" w:rsidRPr="00CF443B">
        <w:rPr>
          <w:sz w:val="28"/>
          <w:szCs w:val="28"/>
        </w:rPr>
        <w:t>сценари</w:t>
      </w:r>
      <w:r>
        <w:rPr>
          <w:sz w:val="28"/>
          <w:szCs w:val="28"/>
        </w:rPr>
        <w:t xml:space="preserve">я, изготовление </w:t>
      </w:r>
      <w:r w:rsidR="004F3F66" w:rsidRPr="00CF443B">
        <w:rPr>
          <w:sz w:val="28"/>
          <w:szCs w:val="28"/>
        </w:rPr>
        <w:t xml:space="preserve"> </w:t>
      </w:r>
      <w:r w:rsidR="00775020" w:rsidRPr="00CF443B">
        <w:rPr>
          <w:sz w:val="28"/>
          <w:szCs w:val="28"/>
        </w:rPr>
        <w:t>декораци</w:t>
      </w:r>
      <w:r>
        <w:rPr>
          <w:sz w:val="28"/>
          <w:szCs w:val="28"/>
        </w:rPr>
        <w:t xml:space="preserve">й, </w:t>
      </w:r>
      <w:proofErr w:type="spellStart"/>
      <w:r>
        <w:rPr>
          <w:sz w:val="28"/>
          <w:szCs w:val="28"/>
        </w:rPr>
        <w:t>репетиционно</w:t>
      </w:r>
      <w:proofErr w:type="spellEnd"/>
      <w:r>
        <w:rPr>
          <w:sz w:val="28"/>
          <w:szCs w:val="28"/>
        </w:rPr>
        <w:t xml:space="preserve"> </w:t>
      </w:r>
      <w:r w:rsidR="00862307">
        <w:rPr>
          <w:sz w:val="28"/>
          <w:szCs w:val="28"/>
        </w:rPr>
        <w:t>–</w:t>
      </w:r>
      <w:r>
        <w:rPr>
          <w:sz w:val="28"/>
          <w:szCs w:val="28"/>
        </w:rPr>
        <w:t xml:space="preserve"> постановочная деятельность</w:t>
      </w:r>
      <w:r w:rsidR="00775020" w:rsidRPr="00CF443B">
        <w:rPr>
          <w:sz w:val="28"/>
          <w:szCs w:val="28"/>
        </w:rPr>
        <w:t>.</w:t>
      </w:r>
    </w:p>
    <w:p w:rsidR="00341865" w:rsidRPr="00CF443B" w:rsidRDefault="00341865" w:rsidP="00341865">
      <w:pPr>
        <w:pStyle w:val="ae"/>
        <w:numPr>
          <w:ilvl w:val="0"/>
          <w:numId w:val="8"/>
        </w:numPr>
        <w:spacing w:after="0" w:line="240" w:lineRule="auto"/>
        <w:jc w:val="both"/>
        <w:rPr>
          <w:sz w:val="28"/>
          <w:szCs w:val="28"/>
        </w:rPr>
      </w:pPr>
      <w:r w:rsidRPr="00CF443B">
        <w:rPr>
          <w:sz w:val="28"/>
          <w:szCs w:val="28"/>
        </w:rPr>
        <w:t xml:space="preserve">Провести </w:t>
      </w:r>
      <w:r>
        <w:rPr>
          <w:sz w:val="28"/>
          <w:szCs w:val="28"/>
        </w:rPr>
        <w:t>подготовительное погружение учащихся в материал через уроки истории и литературы</w:t>
      </w:r>
      <w:r w:rsidRPr="00CF443B">
        <w:rPr>
          <w:sz w:val="28"/>
          <w:szCs w:val="28"/>
        </w:rPr>
        <w:t>.</w:t>
      </w:r>
    </w:p>
    <w:p w:rsidR="00775020" w:rsidRPr="00CF443B" w:rsidRDefault="004F3F66" w:rsidP="00CF443B">
      <w:pPr>
        <w:pStyle w:val="ae"/>
        <w:numPr>
          <w:ilvl w:val="0"/>
          <w:numId w:val="8"/>
        </w:numPr>
        <w:spacing w:after="0" w:line="240" w:lineRule="auto"/>
        <w:jc w:val="both"/>
        <w:rPr>
          <w:sz w:val="28"/>
          <w:szCs w:val="28"/>
        </w:rPr>
      </w:pPr>
      <w:r w:rsidRPr="00CF443B">
        <w:rPr>
          <w:sz w:val="28"/>
          <w:szCs w:val="28"/>
        </w:rPr>
        <w:t xml:space="preserve">Привлечь общественность и средства массовой информации для реализации </w:t>
      </w:r>
      <w:r w:rsidR="00CF443B">
        <w:rPr>
          <w:sz w:val="28"/>
          <w:szCs w:val="28"/>
        </w:rPr>
        <w:t>проекта</w:t>
      </w:r>
      <w:r w:rsidRPr="00CF443B">
        <w:rPr>
          <w:sz w:val="28"/>
          <w:szCs w:val="28"/>
        </w:rPr>
        <w:t>.</w:t>
      </w:r>
    </w:p>
    <w:p w:rsidR="00775020" w:rsidRPr="00CF443B" w:rsidRDefault="00341865" w:rsidP="00CF443B">
      <w:pPr>
        <w:pStyle w:val="ad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pacing w:val="3"/>
          <w:sz w:val="28"/>
          <w:szCs w:val="28"/>
        </w:rPr>
      </w:pPr>
      <w:r>
        <w:rPr>
          <w:spacing w:val="3"/>
          <w:sz w:val="28"/>
          <w:szCs w:val="28"/>
          <w:bdr w:val="none" w:sz="0" w:space="0" w:color="auto" w:frame="1"/>
        </w:rPr>
        <w:t xml:space="preserve">Осуществить </w:t>
      </w:r>
      <w:r w:rsidR="00775020" w:rsidRPr="00CF443B">
        <w:rPr>
          <w:spacing w:val="3"/>
          <w:sz w:val="28"/>
          <w:szCs w:val="28"/>
          <w:bdr w:val="none" w:sz="0" w:space="0" w:color="auto" w:frame="1"/>
        </w:rPr>
        <w:t xml:space="preserve"> информационно</w:t>
      </w:r>
      <w:r>
        <w:rPr>
          <w:spacing w:val="3"/>
          <w:sz w:val="28"/>
          <w:szCs w:val="28"/>
          <w:bdr w:val="none" w:sz="0" w:space="0" w:color="auto" w:frame="1"/>
        </w:rPr>
        <w:t>е</w:t>
      </w:r>
      <w:r w:rsidR="00775020" w:rsidRPr="00CF443B">
        <w:rPr>
          <w:spacing w:val="3"/>
          <w:sz w:val="28"/>
          <w:szCs w:val="28"/>
          <w:bdr w:val="none" w:sz="0" w:space="0" w:color="auto" w:frame="1"/>
        </w:rPr>
        <w:t xml:space="preserve"> сопровождени</w:t>
      </w:r>
      <w:r>
        <w:rPr>
          <w:spacing w:val="3"/>
          <w:sz w:val="28"/>
          <w:szCs w:val="28"/>
          <w:bdr w:val="none" w:sz="0" w:space="0" w:color="auto" w:frame="1"/>
        </w:rPr>
        <w:t>е</w:t>
      </w:r>
      <w:r w:rsidR="00775020" w:rsidRPr="00CF443B">
        <w:rPr>
          <w:spacing w:val="3"/>
          <w:sz w:val="28"/>
          <w:szCs w:val="28"/>
          <w:bdr w:val="none" w:sz="0" w:space="0" w:color="auto" w:frame="1"/>
        </w:rPr>
        <w:t xml:space="preserve"> детальн</w:t>
      </w:r>
      <w:r w:rsidR="004F3F66" w:rsidRPr="00CF443B">
        <w:rPr>
          <w:spacing w:val="3"/>
          <w:sz w:val="28"/>
          <w:szCs w:val="28"/>
          <w:bdr w:val="none" w:sz="0" w:space="0" w:color="auto" w:frame="1"/>
        </w:rPr>
        <w:t>ости школьного театра «Антре»</w:t>
      </w:r>
      <w:r>
        <w:rPr>
          <w:spacing w:val="3"/>
          <w:sz w:val="28"/>
          <w:szCs w:val="28"/>
          <w:bdr w:val="none" w:sz="0" w:space="0" w:color="auto" w:frame="1"/>
        </w:rPr>
        <w:t xml:space="preserve"> на сайте школы.</w:t>
      </w:r>
    </w:p>
    <w:p w:rsidR="00723F0C" w:rsidRPr="00CF443B" w:rsidRDefault="00723F0C" w:rsidP="00CF44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23F0C" w:rsidRPr="00CF443B" w:rsidRDefault="00723F0C" w:rsidP="00CF44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45C86" w:rsidRPr="00CF443B" w:rsidRDefault="00245C86" w:rsidP="00CF44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45C86" w:rsidRPr="00CF443B" w:rsidRDefault="00245C86" w:rsidP="00CF44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75020" w:rsidRPr="00CF443B" w:rsidRDefault="00775020" w:rsidP="00CF443B">
      <w:pPr>
        <w:pStyle w:val="22"/>
        <w:jc w:val="center"/>
        <w:rPr>
          <w:b/>
          <w:sz w:val="28"/>
          <w:szCs w:val="28"/>
        </w:rPr>
      </w:pPr>
    </w:p>
    <w:p w:rsidR="00775020" w:rsidRPr="00CF443B" w:rsidRDefault="00775020" w:rsidP="00CF443B">
      <w:pPr>
        <w:pStyle w:val="22"/>
        <w:jc w:val="center"/>
        <w:rPr>
          <w:b/>
          <w:sz w:val="28"/>
          <w:szCs w:val="28"/>
        </w:rPr>
      </w:pPr>
    </w:p>
    <w:p w:rsidR="00775020" w:rsidRDefault="00775020" w:rsidP="00B10EE8">
      <w:pPr>
        <w:pStyle w:val="22"/>
        <w:spacing w:line="360" w:lineRule="auto"/>
        <w:jc w:val="center"/>
        <w:rPr>
          <w:b/>
          <w:sz w:val="28"/>
          <w:szCs w:val="28"/>
        </w:rPr>
      </w:pPr>
    </w:p>
    <w:p w:rsidR="00775020" w:rsidRDefault="00775020" w:rsidP="00B10EE8">
      <w:pPr>
        <w:pStyle w:val="22"/>
        <w:spacing w:line="360" w:lineRule="auto"/>
        <w:jc w:val="center"/>
        <w:rPr>
          <w:b/>
          <w:sz w:val="28"/>
          <w:szCs w:val="28"/>
        </w:rPr>
      </w:pPr>
    </w:p>
    <w:p w:rsidR="00775020" w:rsidRDefault="00775020" w:rsidP="00B10EE8">
      <w:pPr>
        <w:pStyle w:val="22"/>
        <w:spacing w:line="360" w:lineRule="auto"/>
        <w:jc w:val="center"/>
        <w:rPr>
          <w:b/>
          <w:sz w:val="28"/>
          <w:szCs w:val="28"/>
        </w:rPr>
      </w:pPr>
    </w:p>
    <w:p w:rsidR="00862307" w:rsidRDefault="00862307" w:rsidP="00B10EE8">
      <w:pPr>
        <w:pStyle w:val="22"/>
        <w:spacing w:line="360" w:lineRule="auto"/>
        <w:jc w:val="center"/>
        <w:rPr>
          <w:b/>
          <w:sz w:val="28"/>
          <w:szCs w:val="28"/>
        </w:rPr>
      </w:pPr>
    </w:p>
    <w:p w:rsidR="00862307" w:rsidRDefault="00862307" w:rsidP="00B10EE8">
      <w:pPr>
        <w:pStyle w:val="22"/>
        <w:spacing w:line="360" w:lineRule="auto"/>
        <w:jc w:val="center"/>
        <w:rPr>
          <w:b/>
          <w:sz w:val="28"/>
          <w:szCs w:val="28"/>
        </w:rPr>
      </w:pPr>
    </w:p>
    <w:p w:rsidR="00862307" w:rsidRDefault="00862307" w:rsidP="00B10EE8">
      <w:pPr>
        <w:pStyle w:val="22"/>
        <w:spacing w:line="360" w:lineRule="auto"/>
        <w:jc w:val="center"/>
        <w:rPr>
          <w:b/>
          <w:sz w:val="28"/>
          <w:szCs w:val="28"/>
        </w:rPr>
      </w:pPr>
    </w:p>
    <w:p w:rsidR="00862307" w:rsidRDefault="00862307" w:rsidP="00B10EE8">
      <w:pPr>
        <w:pStyle w:val="22"/>
        <w:spacing w:line="360" w:lineRule="auto"/>
        <w:jc w:val="center"/>
        <w:rPr>
          <w:b/>
          <w:sz w:val="28"/>
          <w:szCs w:val="28"/>
        </w:rPr>
      </w:pPr>
    </w:p>
    <w:p w:rsidR="00862307" w:rsidRDefault="00862307" w:rsidP="00B10EE8">
      <w:pPr>
        <w:pStyle w:val="22"/>
        <w:spacing w:line="360" w:lineRule="auto"/>
        <w:jc w:val="center"/>
        <w:rPr>
          <w:b/>
          <w:sz w:val="28"/>
          <w:szCs w:val="28"/>
        </w:rPr>
      </w:pPr>
    </w:p>
    <w:p w:rsidR="00862307" w:rsidRDefault="00862307" w:rsidP="00B10EE8">
      <w:pPr>
        <w:pStyle w:val="22"/>
        <w:spacing w:line="360" w:lineRule="auto"/>
        <w:jc w:val="center"/>
        <w:rPr>
          <w:b/>
          <w:sz w:val="28"/>
          <w:szCs w:val="28"/>
        </w:rPr>
      </w:pPr>
    </w:p>
    <w:p w:rsidR="00862307" w:rsidRDefault="00862307" w:rsidP="00B10EE8">
      <w:pPr>
        <w:pStyle w:val="22"/>
        <w:spacing w:line="360" w:lineRule="auto"/>
        <w:jc w:val="center"/>
        <w:rPr>
          <w:b/>
          <w:sz w:val="28"/>
          <w:szCs w:val="28"/>
        </w:rPr>
      </w:pPr>
    </w:p>
    <w:p w:rsidR="00775020" w:rsidRDefault="00775020" w:rsidP="00B10EE8">
      <w:pPr>
        <w:pStyle w:val="22"/>
        <w:spacing w:line="360" w:lineRule="auto"/>
        <w:jc w:val="center"/>
        <w:rPr>
          <w:b/>
          <w:sz w:val="28"/>
          <w:szCs w:val="28"/>
        </w:rPr>
      </w:pPr>
    </w:p>
    <w:p w:rsidR="00775020" w:rsidRDefault="00775020" w:rsidP="00B10EE8">
      <w:pPr>
        <w:pStyle w:val="22"/>
        <w:spacing w:line="360" w:lineRule="auto"/>
        <w:jc w:val="center"/>
        <w:rPr>
          <w:b/>
          <w:sz w:val="28"/>
          <w:szCs w:val="28"/>
        </w:rPr>
      </w:pPr>
    </w:p>
    <w:p w:rsidR="00775020" w:rsidRDefault="00775020" w:rsidP="00B10EE8">
      <w:pPr>
        <w:pStyle w:val="22"/>
        <w:spacing w:line="360" w:lineRule="auto"/>
        <w:jc w:val="center"/>
        <w:rPr>
          <w:b/>
          <w:sz w:val="28"/>
          <w:szCs w:val="28"/>
        </w:rPr>
      </w:pPr>
    </w:p>
    <w:p w:rsidR="00723F0C" w:rsidRPr="00245C86" w:rsidRDefault="00DF52B7" w:rsidP="00B10EE8">
      <w:pPr>
        <w:pStyle w:val="22"/>
        <w:spacing w:line="360" w:lineRule="auto"/>
        <w:jc w:val="center"/>
        <w:rPr>
          <w:b/>
          <w:sz w:val="28"/>
          <w:szCs w:val="28"/>
        </w:rPr>
      </w:pPr>
      <w:bookmarkStart w:id="0" w:name="_GoBack"/>
      <w:bookmarkEnd w:id="0"/>
      <w:r w:rsidRPr="00245C86">
        <w:rPr>
          <w:b/>
          <w:sz w:val="28"/>
          <w:szCs w:val="28"/>
        </w:rPr>
        <w:lastRenderedPageBreak/>
        <w:t>РАБОЧИЙ ПЛАН РЕАЛИЗАЦИИ ПРОЕКТА</w:t>
      </w:r>
    </w:p>
    <w:tbl>
      <w:tblPr>
        <w:tblW w:w="9518" w:type="dxa"/>
        <w:jc w:val="center"/>
        <w:tblInd w:w="-15" w:type="dxa"/>
        <w:tblLayout w:type="fixed"/>
        <w:tblLook w:val="0000"/>
      </w:tblPr>
      <w:tblGrid>
        <w:gridCol w:w="3702"/>
        <w:gridCol w:w="1767"/>
        <w:gridCol w:w="1984"/>
        <w:gridCol w:w="2065"/>
      </w:tblGrid>
      <w:tr w:rsidR="00723F0C" w:rsidRPr="00245C86" w:rsidTr="00E70FAF">
        <w:trPr>
          <w:trHeight w:val="322"/>
          <w:jc w:val="center"/>
        </w:trPr>
        <w:tc>
          <w:tcPr>
            <w:tcW w:w="3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F0C" w:rsidRPr="00245C86" w:rsidRDefault="00723F0C" w:rsidP="00736620">
            <w:pPr>
              <w:pStyle w:val="22"/>
              <w:snapToGrid w:val="0"/>
              <w:jc w:val="center"/>
              <w:rPr>
                <w:sz w:val="28"/>
                <w:szCs w:val="28"/>
              </w:rPr>
            </w:pPr>
            <w:r w:rsidRPr="00245C86">
              <w:rPr>
                <w:sz w:val="28"/>
                <w:szCs w:val="28"/>
              </w:rPr>
              <w:t>Перечень мероприятий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F0C" w:rsidRPr="00245C86" w:rsidRDefault="00723F0C" w:rsidP="00736620">
            <w:pPr>
              <w:pStyle w:val="22"/>
              <w:snapToGrid w:val="0"/>
              <w:jc w:val="center"/>
              <w:rPr>
                <w:sz w:val="28"/>
                <w:szCs w:val="28"/>
              </w:rPr>
            </w:pPr>
            <w:r w:rsidRPr="00245C86">
              <w:rPr>
                <w:sz w:val="28"/>
                <w:szCs w:val="28"/>
              </w:rPr>
              <w:t>Сроки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F0C" w:rsidRPr="00245C86" w:rsidRDefault="00723F0C" w:rsidP="00736620">
            <w:pPr>
              <w:pStyle w:val="22"/>
              <w:snapToGrid w:val="0"/>
              <w:jc w:val="center"/>
              <w:rPr>
                <w:sz w:val="28"/>
                <w:szCs w:val="28"/>
              </w:rPr>
            </w:pPr>
            <w:r w:rsidRPr="00245C86">
              <w:rPr>
                <w:sz w:val="28"/>
                <w:szCs w:val="28"/>
              </w:rPr>
              <w:t>Ф.И.О.</w:t>
            </w:r>
          </w:p>
          <w:p w:rsidR="00723F0C" w:rsidRPr="00245C86" w:rsidRDefault="00723F0C" w:rsidP="00736620">
            <w:pPr>
              <w:pStyle w:val="22"/>
              <w:jc w:val="center"/>
              <w:rPr>
                <w:sz w:val="28"/>
                <w:szCs w:val="28"/>
              </w:rPr>
            </w:pPr>
            <w:r w:rsidRPr="00245C86">
              <w:rPr>
                <w:sz w:val="28"/>
                <w:szCs w:val="28"/>
              </w:rPr>
              <w:t xml:space="preserve">исполнителя 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F0C" w:rsidRPr="00245C86" w:rsidRDefault="00723F0C" w:rsidP="00736620">
            <w:pPr>
              <w:pStyle w:val="22"/>
              <w:snapToGrid w:val="0"/>
              <w:jc w:val="center"/>
              <w:rPr>
                <w:sz w:val="28"/>
                <w:szCs w:val="28"/>
              </w:rPr>
            </w:pPr>
            <w:r w:rsidRPr="00245C86">
              <w:rPr>
                <w:sz w:val="28"/>
                <w:szCs w:val="28"/>
              </w:rPr>
              <w:t>Источник финансирования</w:t>
            </w:r>
          </w:p>
        </w:tc>
      </w:tr>
      <w:tr w:rsidR="00862307" w:rsidRPr="00245C86" w:rsidTr="00862307">
        <w:trPr>
          <w:trHeight w:val="322"/>
          <w:jc w:val="center"/>
        </w:trPr>
        <w:tc>
          <w:tcPr>
            <w:tcW w:w="95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307" w:rsidRPr="00862307" w:rsidRDefault="00862307" w:rsidP="00862307">
            <w:pPr>
              <w:pStyle w:val="22"/>
              <w:snapToGrid w:val="0"/>
              <w:rPr>
                <w:b/>
                <w:sz w:val="28"/>
                <w:szCs w:val="28"/>
              </w:rPr>
            </w:pPr>
            <w:r w:rsidRPr="00862307">
              <w:rPr>
                <w:b/>
                <w:sz w:val="28"/>
                <w:szCs w:val="28"/>
              </w:rPr>
              <w:t>Подготовка материально-технической базы</w:t>
            </w:r>
            <w:r>
              <w:rPr>
                <w:b/>
                <w:sz w:val="28"/>
                <w:szCs w:val="28"/>
              </w:rPr>
              <w:t>:</w:t>
            </w:r>
          </w:p>
        </w:tc>
      </w:tr>
      <w:tr w:rsidR="00862307" w:rsidRPr="00245C86" w:rsidTr="00E70FAF">
        <w:trPr>
          <w:trHeight w:val="322"/>
          <w:jc w:val="center"/>
        </w:trPr>
        <w:tc>
          <w:tcPr>
            <w:tcW w:w="3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2307" w:rsidRPr="00245C86" w:rsidRDefault="00862307" w:rsidP="00862307">
            <w:pPr>
              <w:pStyle w:val="22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микрофонов петличных с радиосистемой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2307" w:rsidRPr="00245C86" w:rsidRDefault="00862307" w:rsidP="00862307">
            <w:pPr>
              <w:pStyle w:val="22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Октябрь-ноябрь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2307" w:rsidRPr="00245C86" w:rsidRDefault="00862307" w:rsidP="00862307">
            <w:pPr>
              <w:pStyle w:val="22"/>
              <w:snapToGrid w:val="0"/>
              <w:jc w:val="center"/>
              <w:rPr>
                <w:sz w:val="28"/>
                <w:szCs w:val="28"/>
              </w:rPr>
            </w:pPr>
            <w:r w:rsidRPr="00245C86">
              <w:rPr>
                <w:sz w:val="28"/>
                <w:szCs w:val="28"/>
              </w:rPr>
              <w:t>Глухих С.Р.</w:t>
            </w:r>
          </w:p>
          <w:p w:rsidR="00862307" w:rsidRPr="00245C86" w:rsidRDefault="00862307" w:rsidP="00862307">
            <w:pPr>
              <w:pStyle w:val="22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307" w:rsidRPr="00245C86" w:rsidRDefault="00862307" w:rsidP="00862307">
            <w:pPr>
              <w:pStyle w:val="22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Окружной бюджет</w:t>
            </w:r>
          </w:p>
        </w:tc>
      </w:tr>
      <w:tr w:rsidR="00862307" w:rsidRPr="00245C86" w:rsidTr="00E70FAF">
        <w:trPr>
          <w:trHeight w:val="322"/>
          <w:jc w:val="center"/>
        </w:trPr>
        <w:tc>
          <w:tcPr>
            <w:tcW w:w="3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2307" w:rsidRPr="00245C86" w:rsidRDefault="00862307" w:rsidP="00862307">
            <w:pPr>
              <w:pStyle w:val="22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Приобретение сценических </w:t>
            </w:r>
            <w:r w:rsidRPr="00245C86">
              <w:rPr>
                <w:sz w:val="28"/>
                <w:szCs w:val="28"/>
              </w:rPr>
              <w:t xml:space="preserve">костюмов </w:t>
            </w:r>
            <w:r>
              <w:rPr>
                <w:sz w:val="28"/>
                <w:szCs w:val="28"/>
              </w:rPr>
              <w:t>и реквизита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2307" w:rsidRPr="00245C86" w:rsidRDefault="00862307" w:rsidP="00862307">
            <w:pPr>
              <w:pStyle w:val="22"/>
              <w:snapToGrid w:val="0"/>
              <w:jc w:val="center"/>
              <w:rPr>
                <w:sz w:val="28"/>
                <w:szCs w:val="28"/>
              </w:rPr>
            </w:pPr>
            <w:r w:rsidRPr="00245C86">
              <w:rPr>
                <w:sz w:val="28"/>
                <w:szCs w:val="28"/>
              </w:rPr>
              <w:t>октябрь</w:t>
            </w:r>
          </w:p>
          <w:p w:rsidR="00862307" w:rsidRPr="00245C86" w:rsidRDefault="00862307" w:rsidP="00862307">
            <w:pPr>
              <w:pStyle w:val="22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2307" w:rsidRPr="00245C86" w:rsidRDefault="00862307" w:rsidP="00862307">
            <w:pPr>
              <w:pStyle w:val="22"/>
              <w:snapToGrid w:val="0"/>
              <w:jc w:val="center"/>
              <w:rPr>
                <w:sz w:val="28"/>
                <w:szCs w:val="28"/>
              </w:rPr>
            </w:pPr>
            <w:r w:rsidRPr="00245C86">
              <w:rPr>
                <w:sz w:val="28"/>
                <w:szCs w:val="28"/>
              </w:rPr>
              <w:t>Глухих С.Р.</w:t>
            </w:r>
          </w:p>
          <w:p w:rsidR="00862307" w:rsidRPr="00245C86" w:rsidRDefault="00862307" w:rsidP="00862307">
            <w:pPr>
              <w:pStyle w:val="22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307" w:rsidRPr="00245C86" w:rsidRDefault="00862307" w:rsidP="00862307">
            <w:pPr>
              <w:pStyle w:val="22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 </w:t>
            </w:r>
            <w:r w:rsidRPr="00245C86">
              <w:rPr>
                <w:sz w:val="28"/>
                <w:szCs w:val="28"/>
              </w:rPr>
              <w:t>гранта</w:t>
            </w:r>
          </w:p>
        </w:tc>
      </w:tr>
      <w:tr w:rsidR="00862307" w:rsidRPr="00245C86" w:rsidTr="00E70FAF">
        <w:trPr>
          <w:trHeight w:val="322"/>
          <w:jc w:val="center"/>
        </w:trPr>
        <w:tc>
          <w:tcPr>
            <w:tcW w:w="3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2307" w:rsidRPr="00245C86" w:rsidRDefault="00862307" w:rsidP="00862307">
            <w:pPr>
              <w:pStyle w:val="22"/>
              <w:snapToGrid w:val="0"/>
              <w:rPr>
                <w:sz w:val="28"/>
                <w:szCs w:val="28"/>
              </w:rPr>
            </w:pPr>
            <w:r w:rsidRPr="00245C86">
              <w:rPr>
                <w:sz w:val="28"/>
                <w:szCs w:val="28"/>
              </w:rPr>
              <w:t>Изготовление декораций к спектаклю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2307" w:rsidRPr="00245C86" w:rsidRDefault="00862307" w:rsidP="00862307">
            <w:pPr>
              <w:pStyle w:val="22"/>
              <w:snapToGrid w:val="0"/>
              <w:jc w:val="center"/>
              <w:rPr>
                <w:sz w:val="28"/>
                <w:szCs w:val="28"/>
              </w:rPr>
            </w:pPr>
            <w:r w:rsidRPr="00245C86">
              <w:rPr>
                <w:sz w:val="28"/>
                <w:szCs w:val="28"/>
              </w:rPr>
              <w:t>март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2307" w:rsidRPr="00245C86" w:rsidRDefault="00862307" w:rsidP="00862307">
            <w:pPr>
              <w:pStyle w:val="22"/>
              <w:snapToGrid w:val="0"/>
              <w:jc w:val="center"/>
              <w:rPr>
                <w:sz w:val="28"/>
                <w:szCs w:val="28"/>
              </w:rPr>
            </w:pPr>
            <w:r w:rsidRPr="00245C86">
              <w:rPr>
                <w:sz w:val="28"/>
                <w:szCs w:val="28"/>
              </w:rPr>
              <w:t xml:space="preserve">Скавыш А. В. 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307" w:rsidRPr="00245C86" w:rsidRDefault="00862307" w:rsidP="00862307">
            <w:pPr>
              <w:pStyle w:val="22"/>
              <w:snapToGrid w:val="0"/>
              <w:jc w:val="center"/>
              <w:rPr>
                <w:sz w:val="28"/>
                <w:szCs w:val="28"/>
              </w:rPr>
            </w:pPr>
            <w:r w:rsidRPr="00245C86">
              <w:rPr>
                <w:sz w:val="28"/>
                <w:szCs w:val="28"/>
              </w:rPr>
              <w:t xml:space="preserve">Спонсорские </w:t>
            </w:r>
          </w:p>
          <w:p w:rsidR="00862307" w:rsidRPr="00245C86" w:rsidRDefault="00862307" w:rsidP="00862307">
            <w:pPr>
              <w:pStyle w:val="22"/>
              <w:snapToGrid w:val="0"/>
              <w:jc w:val="center"/>
              <w:rPr>
                <w:sz w:val="28"/>
                <w:szCs w:val="28"/>
              </w:rPr>
            </w:pPr>
            <w:r w:rsidRPr="00245C86">
              <w:rPr>
                <w:sz w:val="28"/>
                <w:szCs w:val="28"/>
              </w:rPr>
              <w:t>средства</w:t>
            </w:r>
          </w:p>
        </w:tc>
      </w:tr>
      <w:tr w:rsidR="00862307" w:rsidRPr="00245C86" w:rsidTr="00862307">
        <w:trPr>
          <w:trHeight w:val="322"/>
          <w:jc w:val="center"/>
        </w:trPr>
        <w:tc>
          <w:tcPr>
            <w:tcW w:w="95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307" w:rsidRPr="00862307" w:rsidRDefault="00862307" w:rsidP="00862307">
            <w:pPr>
              <w:pStyle w:val="22"/>
              <w:snapToGrid w:val="0"/>
              <w:rPr>
                <w:b/>
                <w:sz w:val="28"/>
                <w:szCs w:val="28"/>
              </w:rPr>
            </w:pPr>
            <w:proofErr w:type="spellStart"/>
            <w:r w:rsidRPr="00862307">
              <w:rPr>
                <w:b/>
                <w:sz w:val="28"/>
                <w:szCs w:val="28"/>
              </w:rPr>
              <w:t>Репетиционно-постановочные</w:t>
            </w:r>
            <w:proofErr w:type="spellEnd"/>
            <w:r w:rsidRPr="00862307">
              <w:rPr>
                <w:b/>
                <w:sz w:val="28"/>
                <w:szCs w:val="28"/>
              </w:rPr>
              <w:t xml:space="preserve"> мероприятия:</w:t>
            </w:r>
          </w:p>
        </w:tc>
      </w:tr>
      <w:tr w:rsidR="00862307" w:rsidRPr="00245C86" w:rsidTr="00E70FAF">
        <w:trPr>
          <w:trHeight w:val="322"/>
          <w:jc w:val="center"/>
        </w:trPr>
        <w:tc>
          <w:tcPr>
            <w:tcW w:w="3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2307" w:rsidRPr="00245C86" w:rsidRDefault="00862307" w:rsidP="00D64D22">
            <w:pPr>
              <w:pStyle w:val="22"/>
              <w:snapToGrid w:val="0"/>
              <w:rPr>
                <w:sz w:val="28"/>
                <w:szCs w:val="28"/>
              </w:rPr>
            </w:pPr>
            <w:r w:rsidRPr="00245C86">
              <w:rPr>
                <w:sz w:val="28"/>
                <w:szCs w:val="28"/>
              </w:rPr>
              <w:t xml:space="preserve">Знакомство с пьесой </w:t>
            </w:r>
            <w:r w:rsidR="00D64D22" w:rsidRPr="00245C86">
              <w:rPr>
                <w:sz w:val="28"/>
                <w:szCs w:val="28"/>
              </w:rPr>
              <w:t>«А, зори здесь тихие</w:t>
            </w:r>
            <w:r w:rsidR="00D64D22">
              <w:rPr>
                <w:sz w:val="28"/>
                <w:szCs w:val="28"/>
              </w:rPr>
              <w:t xml:space="preserve">» Б.Васильева </w:t>
            </w:r>
            <w:r w:rsidRPr="00245C86">
              <w:rPr>
                <w:sz w:val="28"/>
                <w:szCs w:val="28"/>
              </w:rPr>
              <w:t>и распределение ролей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2307" w:rsidRPr="00245C86" w:rsidRDefault="00862307" w:rsidP="00862307">
            <w:pPr>
              <w:pStyle w:val="22"/>
              <w:snapToGrid w:val="0"/>
              <w:jc w:val="center"/>
              <w:rPr>
                <w:sz w:val="28"/>
                <w:szCs w:val="28"/>
              </w:rPr>
            </w:pPr>
            <w:r w:rsidRPr="00245C86">
              <w:rPr>
                <w:sz w:val="28"/>
                <w:szCs w:val="28"/>
              </w:rPr>
              <w:t>сентябрь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2307" w:rsidRPr="00245C86" w:rsidRDefault="00862307" w:rsidP="00862307">
            <w:pPr>
              <w:pStyle w:val="22"/>
              <w:snapToGrid w:val="0"/>
              <w:jc w:val="center"/>
              <w:rPr>
                <w:sz w:val="28"/>
                <w:szCs w:val="28"/>
              </w:rPr>
            </w:pPr>
            <w:r w:rsidRPr="00245C86">
              <w:rPr>
                <w:sz w:val="28"/>
                <w:szCs w:val="28"/>
              </w:rPr>
              <w:t>Скавыш А.В.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307" w:rsidRPr="00245C86" w:rsidRDefault="00862307" w:rsidP="00E70FAF">
            <w:pPr>
              <w:pStyle w:val="22"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862307" w:rsidRPr="00245C86" w:rsidTr="00E70FAF">
        <w:trPr>
          <w:trHeight w:val="322"/>
          <w:jc w:val="center"/>
        </w:trPr>
        <w:tc>
          <w:tcPr>
            <w:tcW w:w="3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2307" w:rsidRPr="00245C86" w:rsidRDefault="00862307" w:rsidP="00DB16A7">
            <w:pPr>
              <w:pStyle w:val="22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сценария спектакля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2307" w:rsidRPr="00245C86" w:rsidRDefault="00D64D22" w:rsidP="00E70FAF">
            <w:pPr>
              <w:pStyle w:val="22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2307" w:rsidRPr="00245C86" w:rsidRDefault="00D64D22" w:rsidP="00E70FAF">
            <w:pPr>
              <w:pStyle w:val="22"/>
              <w:snapToGrid w:val="0"/>
              <w:jc w:val="center"/>
              <w:rPr>
                <w:sz w:val="28"/>
                <w:szCs w:val="28"/>
              </w:rPr>
            </w:pPr>
            <w:r w:rsidRPr="00245C86">
              <w:rPr>
                <w:sz w:val="28"/>
                <w:szCs w:val="28"/>
              </w:rPr>
              <w:t>Скавыш А.В.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307" w:rsidRPr="00245C86" w:rsidRDefault="00862307" w:rsidP="00E70FAF">
            <w:pPr>
              <w:pStyle w:val="22"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D64D22" w:rsidRPr="00245C86" w:rsidTr="00E70FAF">
        <w:trPr>
          <w:trHeight w:val="322"/>
          <w:jc w:val="center"/>
        </w:trPr>
        <w:tc>
          <w:tcPr>
            <w:tcW w:w="3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4D22" w:rsidRPr="00245C86" w:rsidRDefault="00D64D22" w:rsidP="00F34464">
            <w:pPr>
              <w:pStyle w:val="22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Постановка и репетиции спектакля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4D22" w:rsidRPr="00245C86" w:rsidRDefault="00D64D22" w:rsidP="00D64D22">
            <w:pPr>
              <w:pStyle w:val="22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октябрь</w:t>
            </w:r>
            <w:r w:rsidRPr="00245C86"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–</w:t>
            </w:r>
            <w:r w:rsidRPr="00245C86">
              <w:rPr>
                <w:sz w:val="28"/>
                <w:szCs w:val="28"/>
              </w:rPr>
              <w:t>м</w:t>
            </w:r>
            <w:proofErr w:type="gramEnd"/>
            <w:r w:rsidRPr="00245C86">
              <w:rPr>
                <w:sz w:val="28"/>
                <w:szCs w:val="28"/>
              </w:rPr>
              <w:t>арт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4D22" w:rsidRPr="00245C86" w:rsidRDefault="00D64D22" w:rsidP="007F7C01">
            <w:pPr>
              <w:pStyle w:val="22"/>
              <w:snapToGrid w:val="0"/>
              <w:jc w:val="center"/>
              <w:rPr>
                <w:sz w:val="28"/>
                <w:szCs w:val="28"/>
              </w:rPr>
            </w:pPr>
            <w:r w:rsidRPr="00245C86">
              <w:rPr>
                <w:sz w:val="28"/>
                <w:szCs w:val="28"/>
              </w:rPr>
              <w:t>Скавыш А.В.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D22" w:rsidRPr="00245C86" w:rsidRDefault="00D64D22" w:rsidP="00E70FAF">
            <w:pPr>
              <w:pStyle w:val="22"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D64D22" w:rsidRPr="00245C86" w:rsidTr="00E70FAF">
        <w:trPr>
          <w:trHeight w:val="322"/>
          <w:jc w:val="center"/>
        </w:trPr>
        <w:tc>
          <w:tcPr>
            <w:tcW w:w="3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4D22" w:rsidRPr="00245C86" w:rsidRDefault="00D64D22" w:rsidP="007F7C01">
            <w:pPr>
              <w:pStyle w:val="22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Репетиции на сцене КДЦ «Нефтяник»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4D22" w:rsidRPr="00245C86" w:rsidRDefault="00D64D22" w:rsidP="007F7C01">
            <w:pPr>
              <w:pStyle w:val="22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Март-апрель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4D22" w:rsidRPr="00245C86" w:rsidRDefault="00D64D22" w:rsidP="007F7C01">
            <w:pPr>
              <w:pStyle w:val="22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Войнова</w:t>
            </w:r>
            <w:proofErr w:type="spellEnd"/>
            <w:r>
              <w:rPr>
                <w:sz w:val="28"/>
                <w:szCs w:val="28"/>
              </w:rPr>
              <w:t xml:space="preserve"> Т.В., Скавыш А.В.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D22" w:rsidRPr="00245C86" w:rsidRDefault="00D64D22" w:rsidP="000D18B1">
            <w:pPr>
              <w:pStyle w:val="22"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D64D22" w:rsidRPr="00245C86" w:rsidTr="007F7C01">
        <w:trPr>
          <w:trHeight w:val="322"/>
          <w:jc w:val="center"/>
        </w:trPr>
        <w:tc>
          <w:tcPr>
            <w:tcW w:w="95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D22" w:rsidRPr="00D64D22" w:rsidRDefault="00D64D22" w:rsidP="00D64D22">
            <w:pPr>
              <w:pStyle w:val="22"/>
              <w:snapToGrid w:val="0"/>
              <w:rPr>
                <w:b/>
                <w:sz w:val="28"/>
                <w:szCs w:val="28"/>
              </w:rPr>
            </w:pPr>
            <w:r w:rsidRPr="00D64D22">
              <w:rPr>
                <w:b/>
                <w:sz w:val="28"/>
                <w:szCs w:val="28"/>
              </w:rPr>
              <w:t>Рекламно-информационная деятельность</w:t>
            </w:r>
            <w:r>
              <w:rPr>
                <w:b/>
                <w:sz w:val="28"/>
                <w:szCs w:val="28"/>
              </w:rPr>
              <w:t>;</w:t>
            </w:r>
          </w:p>
        </w:tc>
      </w:tr>
      <w:tr w:rsidR="00D64D22" w:rsidRPr="00245C86" w:rsidTr="00E70FAF">
        <w:trPr>
          <w:trHeight w:val="322"/>
          <w:jc w:val="center"/>
        </w:trPr>
        <w:tc>
          <w:tcPr>
            <w:tcW w:w="3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4D22" w:rsidRPr="00245C86" w:rsidRDefault="00D64D22" w:rsidP="00245C86">
            <w:pPr>
              <w:pStyle w:val="22"/>
              <w:snapToGrid w:val="0"/>
              <w:rPr>
                <w:sz w:val="28"/>
                <w:szCs w:val="28"/>
              </w:rPr>
            </w:pPr>
            <w:r w:rsidRPr="00245C86">
              <w:rPr>
                <w:sz w:val="28"/>
                <w:szCs w:val="28"/>
              </w:rPr>
              <w:t xml:space="preserve">Печать полиграфии </w:t>
            </w:r>
            <w:r>
              <w:rPr>
                <w:sz w:val="28"/>
                <w:szCs w:val="28"/>
              </w:rPr>
              <w:t>(</w:t>
            </w:r>
            <w:r w:rsidRPr="00245C86">
              <w:rPr>
                <w:sz w:val="28"/>
                <w:szCs w:val="28"/>
              </w:rPr>
              <w:t xml:space="preserve">рекламных афиш, </w:t>
            </w:r>
            <w:r>
              <w:rPr>
                <w:sz w:val="28"/>
                <w:szCs w:val="28"/>
              </w:rPr>
              <w:t>приглашений, программок)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4D22" w:rsidRPr="00245C86" w:rsidRDefault="00D64D22" w:rsidP="00E70FAF">
            <w:pPr>
              <w:pStyle w:val="22"/>
              <w:snapToGrid w:val="0"/>
              <w:jc w:val="center"/>
              <w:rPr>
                <w:sz w:val="28"/>
                <w:szCs w:val="28"/>
              </w:rPr>
            </w:pPr>
            <w:r w:rsidRPr="00245C86">
              <w:rPr>
                <w:sz w:val="28"/>
                <w:szCs w:val="28"/>
              </w:rPr>
              <w:t>март-апрель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4D22" w:rsidRPr="00245C86" w:rsidRDefault="00D64D22" w:rsidP="00E70FAF">
            <w:pPr>
              <w:pStyle w:val="22"/>
              <w:jc w:val="center"/>
              <w:rPr>
                <w:sz w:val="28"/>
                <w:szCs w:val="28"/>
              </w:rPr>
            </w:pPr>
            <w:r w:rsidRPr="00245C86">
              <w:rPr>
                <w:sz w:val="28"/>
                <w:szCs w:val="28"/>
              </w:rPr>
              <w:t>Скавыш А.В.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D22" w:rsidRPr="00245C86" w:rsidRDefault="00D64D22" w:rsidP="00245C86">
            <w:pPr>
              <w:pStyle w:val="22"/>
              <w:snapToGrid w:val="0"/>
              <w:jc w:val="center"/>
              <w:rPr>
                <w:sz w:val="28"/>
                <w:szCs w:val="28"/>
              </w:rPr>
            </w:pPr>
            <w:r w:rsidRPr="00245C86">
              <w:rPr>
                <w:sz w:val="28"/>
                <w:szCs w:val="28"/>
              </w:rPr>
              <w:t xml:space="preserve">Спонсорские </w:t>
            </w:r>
          </w:p>
          <w:p w:rsidR="00D64D22" w:rsidRPr="00245C86" w:rsidRDefault="00D64D22" w:rsidP="00245C86">
            <w:pPr>
              <w:pStyle w:val="22"/>
              <w:snapToGrid w:val="0"/>
              <w:jc w:val="center"/>
              <w:rPr>
                <w:sz w:val="28"/>
                <w:szCs w:val="28"/>
              </w:rPr>
            </w:pPr>
            <w:r w:rsidRPr="00245C86">
              <w:rPr>
                <w:sz w:val="28"/>
                <w:szCs w:val="28"/>
              </w:rPr>
              <w:t>средства</w:t>
            </w:r>
          </w:p>
        </w:tc>
      </w:tr>
      <w:tr w:rsidR="00D64D22" w:rsidRPr="00245C86" w:rsidTr="00E70FAF">
        <w:trPr>
          <w:trHeight w:val="322"/>
          <w:jc w:val="center"/>
        </w:trPr>
        <w:tc>
          <w:tcPr>
            <w:tcW w:w="3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4D22" w:rsidRPr="00245C86" w:rsidRDefault="00D64D22" w:rsidP="00245C86">
            <w:pPr>
              <w:pStyle w:val="22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Освещение в СМИ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4D22" w:rsidRPr="00245C86" w:rsidRDefault="00D64D22" w:rsidP="00E70FAF">
            <w:pPr>
              <w:pStyle w:val="22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4D22" w:rsidRPr="00245C86" w:rsidRDefault="00D64D22" w:rsidP="00E70FAF">
            <w:pPr>
              <w:pStyle w:val="22"/>
              <w:jc w:val="center"/>
              <w:rPr>
                <w:sz w:val="28"/>
                <w:szCs w:val="28"/>
              </w:rPr>
            </w:pPr>
            <w:r w:rsidRPr="00245C86">
              <w:rPr>
                <w:sz w:val="28"/>
                <w:szCs w:val="28"/>
              </w:rPr>
              <w:t>Скавыш А.В.</w:t>
            </w:r>
            <w:r>
              <w:rPr>
                <w:sz w:val="28"/>
                <w:szCs w:val="28"/>
              </w:rPr>
              <w:t>, Глухих С.Р.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D22" w:rsidRPr="00245C86" w:rsidRDefault="00D64D22" w:rsidP="00245C86">
            <w:pPr>
              <w:pStyle w:val="22"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D64D22" w:rsidRPr="00245C86" w:rsidTr="00E70FAF">
        <w:trPr>
          <w:trHeight w:val="322"/>
          <w:jc w:val="center"/>
        </w:trPr>
        <w:tc>
          <w:tcPr>
            <w:tcW w:w="3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4D22" w:rsidRPr="00245C86" w:rsidRDefault="00D64D22" w:rsidP="00245C86">
            <w:pPr>
              <w:pStyle w:val="22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будущего зрителя через уроки истории и литературы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4D22" w:rsidRPr="00245C86" w:rsidRDefault="00D64D22" w:rsidP="00E70FAF">
            <w:pPr>
              <w:pStyle w:val="22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4D22" w:rsidRPr="00245C86" w:rsidRDefault="00D64D22" w:rsidP="00E70FAF">
            <w:pPr>
              <w:pStyle w:val="2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Учителя литературы и истории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D22" w:rsidRPr="00245C86" w:rsidRDefault="00D64D22" w:rsidP="00245C86">
            <w:pPr>
              <w:pStyle w:val="22"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D64D22" w:rsidRPr="00245C86" w:rsidTr="007F7C01">
        <w:trPr>
          <w:trHeight w:val="322"/>
          <w:jc w:val="center"/>
        </w:trPr>
        <w:tc>
          <w:tcPr>
            <w:tcW w:w="95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D22" w:rsidRPr="00D64D22" w:rsidRDefault="00D64D22" w:rsidP="00D64D22">
            <w:pPr>
              <w:pStyle w:val="22"/>
              <w:snapToGrid w:val="0"/>
              <w:rPr>
                <w:b/>
                <w:sz w:val="28"/>
                <w:szCs w:val="28"/>
              </w:rPr>
            </w:pPr>
            <w:r w:rsidRPr="00D64D22">
              <w:rPr>
                <w:b/>
                <w:sz w:val="28"/>
                <w:szCs w:val="28"/>
              </w:rPr>
              <w:t>Прокат спектакля:</w:t>
            </w:r>
          </w:p>
        </w:tc>
      </w:tr>
      <w:tr w:rsidR="00D64D22" w:rsidRPr="00245C86" w:rsidTr="00E70FAF">
        <w:trPr>
          <w:trHeight w:val="322"/>
          <w:jc w:val="center"/>
        </w:trPr>
        <w:tc>
          <w:tcPr>
            <w:tcW w:w="3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4D22" w:rsidRPr="00245C86" w:rsidRDefault="00D64D22" w:rsidP="00736620">
            <w:pPr>
              <w:pStyle w:val="22"/>
              <w:snapToGrid w:val="0"/>
              <w:rPr>
                <w:sz w:val="28"/>
                <w:szCs w:val="28"/>
              </w:rPr>
            </w:pPr>
            <w:r w:rsidRPr="00245C86">
              <w:rPr>
                <w:sz w:val="28"/>
                <w:szCs w:val="28"/>
              </w:rPr>
              <w:t>Премьера с</w:t>
            </w:r>
            <w:r>
              <w:rPr>
                <w:sz w:val="28"/>
                <w:szCs w:val="28"/>
              </w:rPr>
              <w:t>пектакля  «А, зори здесь тихие»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4D22" w:rsidRDefault="00D64D22" w:rsidP="00E70FAF">
            <w:pPr>
              <w:pStyle w:val="22"/>
              <w:snapToGrid w:val="0"/>
              <w:jc w:val="center"/>
              <w:rPr>
                <w:sz w:val="28"/>
                <w:szCs w:val="28"/>
              </w:rPr>
            </w:pPr>
            <w:r w:rsidRPr="00245C86">
              <w:rPr>
                <w:sz w:val="28"/>
                <w:szCs w:val="28"/>
              </w:rPr>
              <w:t>Апрель</w:t>
            </w:r>
            <w:r>
              <w:rPr>
                <w:sz w:val="28"/>
                <w:szCs w:val="28"/>
              </w:rPr>
              <w:t>-май</w:t>
            </w:r>
          </w:p>
          <w:p w:rsidR="00D64D22" w:rsidRPr="00245C86" w:rsidRDefault="00D64D22" w:rsidP="00E70FAF">
            <w:pPr>
              <w:pStyle w:val="22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4D22" w:rsidRPr="00245C86" w:rsidRDefault="00D64D22" w:rsidP="00E70FAF">
            <w:pPr>
              <w:pStyle w:val="22"/>
              <w:jc w:val="center"/>
              <w:rPr>
                <w:sz w:val="28"/>
                <w:szCs w:val="28"/>
              </w:rPr>
            </w:pPr>
            <w:r w:rsidRPr="00245C86">
              <w:rPr>
                <w:sz w:val="28"/>
                <w:szCs w:val="28"/>
              </w:rPr>
              <w:t>Скавыш А.В.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D22" w:rsidRPr="00245C86" w:rsidRDefault="00D64D22" w:rsidP="00E70FAF">
            <w:pPr>
              <w:pStyle w:val="22"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D64D22" w:rsidRPr="00245C86" w:rsidTr="00E70FAF">
        <w:trPr>
          <w:trHeight w:val="322"/>
          <w:jc w:val="center"/>
        </w:trPr>
        <w:tc>
          <w:tcPr>
            <w:tcW w:w="3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4D22" w:rsidRPr="00245C86" w:rsidRDefault="00D64D22" w:rsidP="000D18B1">
            <w:pPr>
              <w:pStyle w:val="22"/>
              <w:snapToGrid w:val="0"/>
              <w:rPr>
                <w:sz w:val="28"/>
                <w:szCs w:val="28"/>
              </w:rPr>
            </w:pPr>
            <w:r w:rsidRPr="00245C86">
              <w:rPr>
                <w:sz w:val="28"/>
                <w:szCs w:val="28"/>
              </w:rPr>
              <w:t>Участие в городском театральном фестивале «Надежда есть!»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4D22" w:rsidRPr="00245C86" w:rsidRDefault="00D64D22" w:rsidP="00E70FAF">
            <w:pPr>
              <w:pStyle w:val="22"/>
              <w:snapToGrid w:val="0"/>
              <w:jc w:val="center"/>
              <w:rPr>
                <w:sz w:val="28"/>
                <w:szCs w:val="28"/>
              </w:rPr>
            </w:pPr>
            <w:r w:rsidRPr="00245C86">
              <w:rPr>
                <w:sz w:val="28"/>
                <w:szCs w:val="28"/>
              </w:rPr>
              <w:t>апрель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4D22" w:rsidRPr="00245C86" w:rsidRDefault="00D64D22" w:rsidP="00E70FAF">
            <w:pPr>
              <w:pStyle w:val="22"/>
              <w:jc w:val="center"/>
              <w:rPr>
                <w:sz w:val="28"/>
                <w:szCs w:val="28"/>
              </w:rPr>
            </w:pPr>
            <w:r w:rsidRPr="00245C86">
              <w:rPr>
                <w:sz w:val="28"/>
                <w:szCs w:val="28"/>
              </w:rPr>
              <w:t>Скавыш А.В.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D22" w:rsidRPr="00245C86" w:rsidRDefault="00D64D22" w:rsidP="004E6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4D22" w:rsidRPr="00245C86" w:rsidTr="00E70FAF">
        <w:trPr>
          <w:trHeight w:val="322"/>
          <w:jc w:val="center"/>
        </w:trPr>
        <w:tc>
          <w:tcPr>
            <w:tcW w:w="3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4D22" w:rsidRPr="00245C86" w:rsidRDefault="00D64D22" w:rsidP="00736620">
            <w:pPr>
              <w:pStyle w:val="22"/>
              <w:snapToGrid w:val="0"/>
              <w:rPr>
                <w:sz w:val="28"/>
                <w:szCs w:val="28"/>
              </w:rPr>
            </w:pPr>
            <w:r w:rsidRPr="00245C86">
              <w:rPr>
                <w:sz w:val="28"/>
                <w:szCs w:val="28"/>
              </w:rPr>
              <w:t>Показ спектаклей в рамках празднования 75 –летней годовщины Великой Победы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4D22" w:rsidRPr="00245C86" w:rsidRDefault="00D64D22" w:rsidP="00E70FAF">
            <w:pPr>
              <w:pStyle w:val="22"/>
              <w:snapToGrid w:val="0"/>
              <w:jc w:val="center"/>
              <w:rPr>
                <w:sz w:val="28"/>
                <w:szCs w:val="28"/>
              </w:rPr>
            </w:pPr>
            <w:r w:rsidRPr="00245C86">
              <w:rPr>
                <w:sz w:val="28"/>
                <w:szCs w:val="28"/>
              </w:rPr>
              <w:t>Май 2020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4D22" w:rsidRPr="00245C86" w:rsidRDefault="00D64D22" w:rsidP="00E70FAF">
            <w:pPr>
              <w:pStyle w:val="22"/>
              <w:jc w:val="center"/>
              <w:rPr>
                <w:sz w:val="28"/>
                <w:szCs w:val="28"/>
              </w:rPr>
            </w:pPr>
            <w:r w:rsidRPr="00245C86">
              <w:rPr>
                <w:sz w:val="28"/>
                <w:szCs w:val="28"/>
              </w:rPr>
              <w:t>Скавыш А.В.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D22" w:rsidRPr="00245C86" w:rsidRDefault="00D64D22" w:rsidP="004E6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23F0C" w:rsidRPr="009A29B8" w:rsidRDefault="00723F0C" w:rsidP="00723F0C">
      <w:pPr>
        <w:pStyle w:val="22"/>
        <w:rPr>
          <w:sz w:val="24"/>
        </w:rPr>
      </w:pPr>
    </w:p>
    <w:p w:rsidR="0089327D" w:rsidRPr="009A29B8" w:rsidRDefault="0089327D" w:rsidP="00723F0C">
      <w:pPr>
        <w:pStyle w:val="22"/>
        <w:jc w:val="center"/>
        <w:rPr>
          <w:b/>
          <w:bCs/>
          <w:sz w:val="24"/>
        </w:rPr>
      </w:pPr>
    </w:p>
    <w:p w:rsidR="0089327D" w:rsidRPr="009A29B8" w:rsidRDefault="0089327D" w:rsidP="00723F0C">
      <w:pPr>
        <w:pStyle w:val="22"/>
        <w:jc w:val="center"/>
        <w:rPr>
          <w:b/>
          <w:bCs/>
          <w:sz w:val="24"/>
        </w:rPr>
      </w:pPr>
    </w:p>
    <w:p w:rsidR="0089327D" w:rsidRPr="009A29B8" w:rsidRDefault="0089327D" w:rsidP="00723F0C">
      <w:pPr>
        <w:pStyle w:val="22"/>
        <w:jc w:val="center"/>
        <w:rPr>
          <w:b/>
          <w:bCs/>
          <w:sz w:val="24"/>
        </w:rPr>
      </w:pPr>
    </w:p>
    <w:p w:rsidR="00723F0C" w:rsidRPr="00B41DF9" w:rsidRDefault="00DF52B7" w:rsidP="00D12A15">
      <w:pPr>
        <w:pStyle w:val="22"/>
        <w:jc w:val="center"/>
        <w:rPr>
          <w:b/>
          <w:bCs/>
          <w:sz w:val="28"/>
          <w:szCs w:val="28"/>
        </w:rPr>
      </w:pPr>
      <w:r w:rsidRPr="00B41DF9">
        <w:rPr>
          <w:b/>
          <w:bCs/>
          <w:sz w:val="28"/>
          <w:szCs w:val="28"/>
        </w:rPr>
        <w:lastRenderedPageBreak/>
        <w:t>СХЕМА УПРАВЛЕНИЯ ПРОЕКТОМ</w:t>
      </w:r>
    </w:p>
    <w:p w:rsidR="00723F0C" w:rsidRPr="00B41DF9" w:rsidRDefault="00723F0C" w:rsidP="00723F0C">
      <w:pPr>
        <w:pStyle w:val="22"/>
        <w:rPr>
          <w:b/>
          <w:bCs/>
          <w:sz w:val="28"/>
          <w:szCs w:val="28"/>
        </w:rPr>
      </w:pPr>
    </w:p>
    <w:p w:rsidR="007F7C01" w:rsidRDefault="007F7C01" w:rsidP="00034D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35" style="position:absolute;left:0;text-align:left;margin-left:59.6pt;margin-top:4.85pt;width:330.05pt;height:75.1pt;z-index:251688448" o:regroupid="3">
            <v:textbox style="mso-next-textbox:#_x0000_s1035">
              <w:txbxContent>
                <w:p w:rsidR="005C41D8" w:rsidRPr="007F7C01" w:rsidRDefault="005C41D8" w:rsidP="007F7C0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7F7C01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Общее руководство проектом </w:t>
                  </w:r>
                </w:p>
                <w:p w:rsidR="005C41D8" w:rsidRPr="007F7C01" w:rsidRDefault="005C41D8" w:rsidP="007F7C0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F7C01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директор школы</w:t>
                  </w:r>
                </w:p>
                <w:p w:rsidR="005C41D8" w:rsidRPr="007F7C01" w:rsidRDefault="005C41D8" w:rsidP="007F7C0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7F7C01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Блохина Елена Александровна</w:t>
                  </w:r>
                </w:p>
                <w:p w:rsidR="005C41D8" w:rsidRPr="007F7C01" w:rsidRDefault="005C41D8" w:rsidP="007F7C01">
                  <w:pPr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</v:rect>
        </w:pict>
      </w:r>
    </w:p>
    <w:p w:rsidR="007F7C01" w:rsidRDefault="007F7C01" w:rsidP="00034D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F7C01" w:rsidRDefault="007F7C01" w:rsidP="00034D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F7C01" w:rsidRDefault="007F7C01" w:rsidP="00034D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F7C01" w:rsidRDefault="005F03C4" w:rsidP="00034D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8" type="#_x0000_t32" style="position:absolute;left:0;text-align:left;margin-left:113pt;margin-top:15.55pt;width:.05pt;height:41.5pt;z-index:251691520" o:connectortype="straight" o:regroupid="3">
            <v:stroke endarrow="block"/>
          </v:shape>
        </w:pict>
      </w:r>
      <w:r w:rsidR="007F7C01">
        <w:rPr>
          <w:rFonts w:ascii="Times New Roman" w:hAnsi="Times New Roman" w:cs="Times New Roman"/>
          <w:noProof/>
          <w:sz w:val="28"/>
          <w:szCs w:val="28"/>
        </w:rPr>
        <w:pict>
          <v:shape id="_x0000_s1039" type="#_x0000_t32" style="position:absolute;left:0;text-align:left;margin-left:328.3pt;margin-top:15.55pt;width:0;height:41.5pt;z-index:251692544" o:connectortype="straight" o:regroupid="3">
            <v:stroke endarrow="block"/>
          </v:shape>
        </w:pict>
      </w:r>
    </w:p>
    <w:p w:rsidR="007F7C01" w:rsidRDefault="007F7C01" w:rsidP="00034D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F7C01" w:rsidRDefault="007F7C01" w:rsidP="00034D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F7C01" w:rsidRDefault="007F7C01" w:rsidP="00034D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37" style="position:absolute;left:0;text-align:left;margin-left:259.55pt;margin-top:8.75pt;width:176.55pt;height:187.75pt;z-index:251690496" o:regroupid="3">
            <v:textbox style="mso-next-textbox:#_x0000_s1037">
              <w:txbxContent>
                <w:p w:rsidR="005C41D8" w:rsidRPr="007F7C01" w:rsidRDefault="005C41D8" w:rsidP="007F7C01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5C41D8" w:rsidRPr="007F7C01" w:rsidRDefault="005C41D8" w:rsidP="007F7C01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7F7C01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Куратор проекта</w:t>
                  </w:r>
                </w:p>
                <w:p w:rsidR="005C41D8" w:rsidRPr="007F7C01" w:rsidRDefault="005C41D8" w:rsidP="007F7C01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F7C0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заместитель директора по воспитательной работе </w:t>
                  </w:r>
                </w:p>
                <w:p w:rsidR="005C41D8" w:rsidRPr="007F7C01" w:rsidRDefault="005C41D8" w:rsidP="007F7C01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7F7C01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Глухих Светлана Робертовна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36" style="position:absolute;left:0;text-align:left;margin-left:10.4pt;margin-top:8.75pt;width:168.65pt;height:187.75pt;z-index:251689472" o:regroupid="3">
            <v:textbox style="mso-next-textbox:#_x0000_s1036">
              <w:txbxContent>
                <w:p w:rsidR="005C41D8" w:rsidRPr="007F7C01" w:rsidRDefault="005C41D8" w:rsidP="007F7C01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5C41D8" w:rsidRPr="007F7C01" w:rsidRDefault="005C41D8" w:rsidP="007F7C01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7F7C01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Руководитель проекта</w:t>
                  </w:r>
                </w:p>
                <w:p w:rsidR="005C41D8" w:rsidRPr="007F7C01" w:rsidRDefault="005C41D8" w:rsidP="007F7C01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Режиссер школьного театра «Антре»</w:t>
                  </w:r>
                </w:p>
                <w:p w:rsidR="005C41D8" w:rsidRPr="007F7C01" w:rsidRDefault="005C41D8" w:rsidP="007F7C01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Скавыш Александр Владимирович</w:t>
                  </w:r>
                </w:p>
                <w:p w:rsidR="005C41D8" w:rsidRPr="007F7C01" w:rsidRDefault="005C41D8" w:rsidP="007F7C01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xbxContent>
            </v:textbox>
          </v:rect>
        </w:pict>
      </w:r>
    </w:p>
    <w:p w:rsidR="007F7C01" w:rsidRDefault="007F7C01" w:rsidP="00034D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F7C01" w:rsidRDefault="007F7C01" w:rsidP="00034D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F7C01" w:rsidRDefault="007F7C01" w:rsidP="00034D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F7C01" w:rsidRDefault="007F7C01" w:rsidP="00034D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F7C01" w:rsidRDefault="007F7C01" w:rsidP="00034D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F7C01" w:rsidRDefault="007F7C01" w:rsidP="00034D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F7C01" w:rsidRDefault="007F7C01" w:rsidP="00034D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F7C01" w:rsidRDefault="007F7C01" w:rsidP="00034D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F7C01" w:rsidRDefault="007F7C01" w:rsidP="00034D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F7C01" w:rsidRDefault="007F7C01" w:rsidP="00034D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F7C01" w:rsidRDefault="007F7C01" w:rsidP="00034D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F7C01" w:rsidRDefault="005F03C4" w:rsidP="00034D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44" type="#_x0000_t32" style="position:absolute;left:0;text-align:left;margin-left:30.45pt;margin-top:3.35pt;width:0;height:148.65pt;z-index:251661310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47" type="#_x0000_t32" style="position:absolute;left:0;text-align:left;margin-left:411.45pt;margin-top:3.35pt;width:0;height:148.65pt;z-index:251696640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45" type="#_x0000_t32" style="position:absolute;left:0;text-align:left;margin-left:422.7pt;margin-top:3.35pt;width:0;height:272.25pt;z-index:251662335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41" type="#_x0000_t32" style="position:absolute;left:0;text-align:left;margin-left:268.75pt;margin-top:3.35pt;width:0;height:310.8pt;z-index:251685376" o:connectortype="straight" o:regroupid="2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49" type="#_x0000_t32" style="position:absolute;left:0;text-align:left;margin-left:298.2pt;margin-top:3.35pt;width:0;height:32.1pt;z-index:25169868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40" type="#_x0000_t32" style="position:absolute;left:0;text-align:left;margin-left:164.5pt;margin-top:3.35pt;width:.05pt;height:310.8pt;z-index:251660285" o:connectortype="straight" o:regroupid="2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48" type="#_x0000_t32" style="position:absolute;left:0;text-align:left;margin-left:113pt;margin-top:3.35pt;width:0;height:32.1pt;z-index:251697664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46" type="#_x0000_t32" style="position:absolute;left:0;text-align:left;margin-left:19.95pt;margin-top:3.35pt;width:0;height:272.25pt;z-index:251659260" o:connectortype="straight">
            <v:stroke endarrow="block"/>
          </v:shape>
        </w:pict>
      </w:r>
    </w:p>
    <w:p w:rsidR="007F7C01" w:rsidRDefault="007F7C01" w:rsidP="00034D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F7C01" w:rsidRDefault="005F03C4" w:rsidP="00034D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32" style="position:absolute;left:0;text-align:left;margin-left:41.35pt;margin-top:3.25pt;width:157.45pt;height:109.5pt;z-index:251681280" o:regroupid="2">
            <v:textbox style="mso-next-textbox:#_x0000_s1032">
              <w:txbxContent>
                <w:p w:rsidR="005C41D8" w:rsidRPr="007F7C01" w:rsidRDefault="005C41D8" w:rsidP="007F7C0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5C41D8" w:rsidRPr="007F7C01" w:rsidRDefault="005C41D8" w:rsidP="007F7C0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Творческая команда проекта</w:t>
                  </w:r>
                </w:p>
                <w:p w:rsidR="005C41D8" w:rsidRPr="007F7C01" w:rsidRDefault="005C41D8" w:rsidP="007F7C0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Звукорежиссер, художник по свету, декоратор</w:t>
                  </w:r>
                </w:p>
              </w:txbxContent>
            </v:textbox>
          </v:rect>
        </w:pict>
      </w:r>
      <w:r w:rsidR="007F7C01"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235.35pt;margin-top:3.25pt;width:161.5pt;height:109.5pt;z-index:251699712" o:regroupid="2">
            <v:textbox>
              <w:txbxContent>
                <w:p w:rsidR="005C41D8" w:rsidRPr="007F7C01" w:rsidRDefault="005C41D8" w:rsidP="007F7C0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5C41D8" w:rsidRDefault="005C41D8" w:rsidP="007F7C0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Партнеры:</w:t>
                  </w:r>
                </w:p>
                <w:p w:rsidR="005C41D8" w:rsidRPr="006244DA" w:rsidRDefault="005C41D8" w:rsidP="007F7C0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244DA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КДЦ «Нефтяник»</w:t>
                  </w:r>
                </w:p>
                <w:p w:rsidR="005C41D8" w:rsidRPr="007F7C01" w:rsidRDefault="005C41D8" w:rsidP="007F7C0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5C41D8" w:rsidRPr="006244DA" w:rsidRDefault="005C41D8" w:rsidP="007F7C0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proofErr w:type="spellStart"/>
                  <w:r w:rsidRPr="006244DA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Войнова</w:t>
                  </w:r>
                  <w:proofErr w:type="spellEnd"/>
                  <w:r w:rsidRPr="006244DA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Татьяна Владимировна</w:t>
                  </w:r>
                </w:p>
              </w:txbxContent>
            </v:textbox>
          </v:shape>
        </w:pict>
      </w:r>
    </w:p>
    <w:p w:rsidR="007F7C01" w:rsidRDefault="007F7C01" w:rsidP="00034D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F7C01" w:rsidRDefault="007F7C01" w:rsidP="00034D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F7C01" w:rsidRDefault="007F7C01" w:rsidP="00034D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F7C01" w:rsidRDefault="007F7C01" w:rsidP="00034D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F7C01" w:rsidRDefault="007F7C01" w:rsidP="00034D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F7C01" w:rsidRDefault="007F7C01" w:rsidP="00034D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F7C01" w:rsidRDefault="007F7C01" w:rsidP="00034D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43" style="position:absolute;left:0;text-align:left;margin-left:284.55pt;margin-top:7.1pt;width:161.3pt;height:101.7pt;z-index:251687424" o:regroupid="2">
            <v:textbox style="mso-next-textbox:#_x0000_s1043">
              <w:txbxContent>
                <w:p w:rsidR="005C41D8" w:rsidRPr="007F7C01" w:rsidRDefault="005C41D8" w:rsidP="007F7C0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7F7C01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Информационно-техническая поддержка</w:t>
                  </w:r>
                </w:p>
                <w:p w:rsidR="005C41D8" w:rsidRPr="007F7C01" w:rsidRDefault="005C41D8" w:rsidP="007F7C0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F7C01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Заместитель по информатизации</w:t>
                  </w:r>
                </w:p>
                <w:p w:rsidR="005C41D8" w:rsidRPr="007F7C01" w:rsidRDefault="005C41D8" w:rsidP="007F7C0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7F7C01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Колотов Владимир Сергеевич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42" style="position:absolute;left:0;text-align:left;margin-left:1.25pt;margin-top:7.1pt;width:135.05pt;height:101.7pt;z-index:251686400" o:regroupid="2">
            <v:textbox style="mso-next-textbox:#_x0000_s1042">
              <w:txbxContent>
                <w:p w:rsidR="005C41D8" w:rsidRPr="007F7C01" w:rsidRDefault="005C41D8" w:rsidP="007F7C0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7F7C01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Материально-техническое обеспечение</w:t>
                  </w:r>
                </w:p>
                <w:p w:rsidR="005C41D8" w:rsidRPr="007F7C01" w:rsidRDefault="005C41D8" w:rsidP="007F7C0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F7C01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специалист по закупкам</w:t>
                  </w:r>
                </w:p>
              </w:txbxContent>
            </v:textbox>
          </v:rect>
        </w:pict>
      </w:r>
    </w:p>
    <w:p w:rsidR="007F7C01" w:rsidRDefault="007F7C01" w:rsidP="00034D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F7C01" w:rsidRDefault="007F7C01" w:rsidP="00034D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F7C01" w:rsidRDefault="007F7C01" w:rsidP="00034D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F7C01" w:rsidRDefault="007F7C01" w:rsidP="00034D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F7C01" w:rsidRDefault="007F7C01" w:rsidP="00034D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30" style="position:absolute;left:0;text-align:left;margin-left:140.85pt;margin-top:4.25pt;width:134.85pt;height:64.7pt;z-index:251693568" o:regroupid="1">
            <v:textbox style="mso-next-textbox:#_x0000_s1030">
              <w:txbxContent>
                <w:p w:rsidR="005C41D8" w:rsidRPr="007F7C01" w:rsidRDefault="005C41D8" w:rsidP="007F7C01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Участники театра «Антре»</w:t>
                  </w:r>
                </w:p>
              </w:txbxContent>
            </v:textbox>
          </v:rect>
        </w:pict>
      </w:r>
    </w:p>
    <w:p w:rsidR="007F7C01" w:rsidRDefault="007F7C01" w:rsidP="00034D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F7C01" w:rsidRDefault="007F7C01" w:rsidP="00034D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F7C01" w:rsidRDefault="007F7C01" w:rsidP="00034D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29" style="position:absolute;left:0;text-align:left;margin-left:-39.3pt;margin-top:1.9pt;width:124.5pt;height:76.75pt;z-index:251676672" o:regroupid="1">
            <v:textbox style="mso-next-textbox:#_x0000_s1029">
              <w:txbxContent>
                <w:p w:rsidR="005C41D8" w:rsidRDefault="005C41D8" w:rsidP="007F7C01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СМИ</w:t>
                  </w:r>
                </w:p>
                <w:p w:rsidR="005C41D8" w:rsidRPr="005F03C4" w:rsidRDefault="005C41D8" w:rsidP="007F7C01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F03C4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ТРК «Спектр», Газета «Знамя»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27" style="position:absolute;left:0;text-align:left;margin-left:354.65pt;margin-top:3.45pt;width:124.5pt;height:76.7pt;z-index:251663360" o:regroupid="1">
            <v:textbox style="mso-next-textbox:#_x0000_s1027">
              <w:txbxContent>
                <w:p w:rsidR="005C41D8" w:rsidRPr="005F03C4" w:rsidRDefault="005C41D8" w:rsidP="007F7C01">
                  <w:pPr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5F03C4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Учителя истории и литературы, классные</w:t>
                  </w:r>
                  <w:r w:rsidRPr="007F7C01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</w:t>
                  </w:r>
                  <w:r w:rsidRPr="005F03C4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руководители</w:t>
                  </w:r>
                </w:p>
              </w:txbxContent>
            </v:textbox>
          </v:rect>
        </w:pict>
      </w:r>
    </w:p>
    <w:p w:rsidR="007F7C01" w:rsidRDefault="007F7C01" w:rsidP="00034D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F7C01" w:rsidRDefault="007F7C01" w:rsidP="00034D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28" style="position:absolute;left:0;text-align:left;margin-left:113pt;margin-top:8.25pt;width:194.9pt;height:38.2pt;z-index:251664384" o:regroupid="1">
            <v:textbox style="mso-next-textbox:#_x0000_s1028">
              <w:txbxContent>
                <w:p w:rsidR="005C41D8" w:rsidRPr="007F7C01" w:rsidRDefault="005C41D8" w:rsidP="007F7C01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7F7C01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Учащиеся </w:t>
                  </w: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школ города</w:t>
                  </w:r>
                </w:p>
              </w:txbxContent>
            </v:textbox>
          </v:rect>
        </w:pict>
      </w:r>
    </w:p>
    <w:p w:rsidR="007F7C01" w:rsidRDefault="007F7C01" w:rsidP="00034D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F7C01" w:rsidRDefault="007F7C01" w:rsidP="00034D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F7C01" w:rsidRDefault="007F7C01" w:rsidP="00034D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F7C01" w:rsidRDefault="007F7C01" w:rsidP="00034D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F03C4" w:rsidRPr="00B41DF9" w:rsidRDefault="005F03C4" w:rsidP="005F03C4">
      <w:pPr>
        <w:pStyle w:val="21"/>
        <w:spacing w:line="360" w:lineRule="auto"/>
        <w:jc w:val="center"/>
        <w:rPr>
          <w:b/>
          <w:sz w:val="28"/>
          <w:szCs w:val="28"/>
        </w:rPr>
      </w:pPr>
      <w:r w:rsidRPr="00B41DF9">
        <w:rPr>
          <w:b/>
          <w:sz w:val="28"/>
          <w:szCs w:val="28"/>
        </w:rPr>
        <w:lastRenderedPageBreak/>
        <w:t>Кадровое обеспечение проекта</w:t>
      </w:r>
    </w:p>
    <w:p w:rsidR="005F03C4" w:rsidRPr="00B41DF9" w:rsidRDefault="005F03C4" w:rsidP="006244DA">
      <w:pPr>
        <w:pStyle w:val="21"/>
        <w:ind w:firstLine="708"/>
        <w:jc w:val="both"/>
        <w:rPr>
          <w:sz w:val="28"/>
          <w:szCs w:val="28"/>
        </w:rPr>
      </w:pPr>
      <w:r w:rsidRPr="00C96FB5">
        <w:rPr>
          <w:sz w:val="28"/>
          <w:szCs w:val="28"/>
        </w:rPr>
        <w:t xml:space="preserve">Общую координацию действий по реализации проекта осуществляют </w:t>
      </w:r>
      <w:r w:rsidRPr="00B41DF9">
        <w:rPr>
          <w:sz w:val="28"/>
          <w:szCs w:val="28"/>
        </w:rPr>
        <w:t xml:space="preserve">Скавыш Александр Владимирович - режиссер театра – студии «Антре», руководитель проекта, образование: </w:t>
      </w:r>
      <w:r>
        <w:rPr>
          <w:sz w:val="28"/>
          <w:szCs w:val="28"/>
        </w:rPr>
        <w:t>а</w:t>
      </w:r>
      <w:r w:rsidRPr="00B41DF9">
        <w:rPr>
          <w:sz w:val="28"/>
          <w:szCs w:val="28"/>
        </w:rPr>
        <w:t>ктер драматического театра и кино (ТКИ), осуществляет непосредственное руководство проектом, решением всех творческих вопросов.</w:t>
      </w:r>
    </w:p>
    <w:p w:rsidR="005F03C4" w:rsidRPr="00B41DF9" w:rsidRDefault="005F03C4" w:rsidP="006244DA">
      <w:pPr>
        <w:pStyle w:val="21"/>
        <w:ind w:firstLine="540"/>
        <w:jc w:val="both"/>
        <w:rPr>
          <w:sz w:val="28"/>
          <w:szCs w:val="28"/>
        </w:rPr>
      </w:pPr>
      <w:r w:rsidRPr="00B41DF9">
        <w:rPr>
          <w:sz w:val="28"/>
          <w:szCs w:val="28"/>
        </w:rPr>
        <w:t xml:space="preserve">Главный бухгалтер Васечкина </w:t>
      </w:r>
      <w:proofErr w:type="spellStart"/>
      <w:r w:rsidRPr="00B41DF9">
        <w:rPr>
          <w:sz w:val="28"/>
          <w:szCs w:val="28"/>
        </w:rPr>
        <w:t>Азаля</w:t>
      </w:r>
      <w:proofErr w:type="spellEnd"/>
      <w:r w:rsidRPr="00B41DF9">
        <w:rPr>
          <w:sz w:val="28"/>
          <w:szCs w:val="28"/>
        </w:rPr>
        <w:t xml:space="preserve"> </w:t>
      </w:r>
      <w:proofErr w:type="spellStart"/>
      <w:r w:rsidRPr="00B41DF9">
        <w:rPr>
          <w:sz w:val="28"/>
          <w:szCs w:val="28"/>
        </w:rPr>
        <w:t>Магеррамовна</w:t>
      </w:r>
      <w:proofErr w:type="spellEnd"/>
      <w:r w:rsidRPr="00B41DF9">
        <w:rPr>
          <w:sz w:val="28"/>
          <w:szCs w:val="28"/>
        </w:rPr>
        <w:t xml:space="preserve"> - отвечает за целевое использование средств и финансовую отчетность.</w:t>
      </w:r>
    </w:p>
    <w:p w:rsidR="005F03C4" w:rsidRPr="006244DA" w:rsidRDefault="005F03C4" w:rsidP="006244DA">
      <w:pPr>
        <w:pStyle w:val="21"/>
        <w:ind w:firstLine="540"/>
        <w:jc w:val="both"/>
        <w:rPr>
          <w:sz w:val="28"/>
          <w:szCs w:val="28"/>
        </w:rPr>
      </w:pPr>
      <w:r w:rsidRPr="00B41DF9">
        <w:rPr>
          <w:sz w:val="28"/>
          <w:szCs w:val="28"/>
        </w:rPr>
        <w:t xml:space="preserve">Глухих Светлана Робертовна, заместитель директора по ВР –  </w:t>
      </w:r>
      <w:r w:rsidRPr="006244DA">
        <w:rPr>
          <w:sz w:val="28"/>
          <w:szCs w:val="28"/>
        </w:rPr>
        <w:t>координация проекта</w:t>
      </w:r>
      <w:r w:rsidR="006244DA">
        <w:rPr>
          <w:sz w:val="28"/>
          <w:szCs w:val="28"/>
        </w:rPr>
        <w:t>.</w:t>
      </w:r>
    </w:p>
    <w:p w:rsidR="005F03C4" w:rsidRPr="006244DA" w:rsidRDefault="005F03C4" w:rsidP="006244D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44DA">
        <w:rPr>
          <w:rFonts w:ascii="Times New Roman" w:hAnsi="Times New Roman" w:cs="Times New Roman"/>
          <w:sz w:val="28"/>
          <w:szCs w:val="28"/>
        </w:rPr>
        <w:t>Учителя истории и литературы осуществляют подготовительное погружение учащихся в материал через уроки.</w:t>
      </w:r>
      <w:r w:rsidR="006244DA" w:rsidRPr="006244DA">
        <w:rPr>
          <w:rFonts w:ascii="Times New Roman" w:hAnsi="Times New Roman" w:cs="Times New Roman"/>
          <w:sz w:val="28"/>
          <w:szCs w:val="28"/>
        </w:rPr>
        <w:t xml:space="preserve"> </w:t>
      </w:r>
      <w:r w:rsidRPr="006244DA">
        <w:rPr>
          <w:rFonts w:ascii="Times New Roman" w:hAnsi="Times New Roman" w:cs="Times New Roman"/>
          <w:sz w:val="28"/>
          <w:szCs w:val="28"/>
        </w:rPr>
        <w:t xml:space="preserve">Классные руководители оказывают помощь в организации </w:t>
      </w:r>
      <w:r w:rsidR="006244DA" w:rsidRPr="006244DA">
        <w:rPr>
          <w:rFonts w:ascii="Times New Roman" w:hAnsi="Times New Roman" w:cs="Times New Roman"/>
          <w:sz w:val="28"/>
          <w:szCs w:val="28"/>
        </w:rPr>
        <w:t>зрителя и проводят обсуждение спектакля</w:t>
      </w:r>
      <w:r w:rsidRPr="006244D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F03C4" w:rsidRDefault="005F03C4" w:rsidP="006244D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44DA">
        <w:rPr>
          <w:rFonts w:ascii="Times New Roman" w:hAnsi="Times New Roman" w:cs="Times New Roman"/>
          <w:sz w:val="28"/>
          <w:szCs w:val="28"/>
        </w:rPr>
        <w:t xml:space="preserve">Контроль над функционированием деятельности школьного театра «Антре» осуществляет директор школы. </w:t>
      </w:r>
    </w:p>
    <w:p w:rsidR="006244DA" w:rsidRPr="006244DA" w:rsidRDefault="006244DA" w:rsidP="006244D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Колотов Владимир Сергеевич, заместитель директора по информатизации  - освещение деятельности театра на сайте школы.</w:t>
      </w:r>
    </w:p>
    <w:p w:rsidR="006244DA" w:rsidRPr="00B41DF9" w:rsidRDefault="006244DA" w:rsidP="006244DA">
      <w:pPr>
        <w:pStyle w:val="21"/>
        <w:ind w:firstLine="540"/>
        <w:jc w:val="both"/>
        <w:rPr>
          <w:sz w:val="28"/>
          <w:szCs w:val="28"/>
        </w:rPr>
      </w:pPr>
      <w:proofErr w:type="spellStart"/>
      <w:r w:rsidRPr="00B41DF9">
        <w:rPr>
          <w:sz w:val="28"/>
          <w:szCs w:val="28"/>
        </w:rPr>
        <w:t>Войнова</w:t>
      </w:r>
      <w:proofErr w:type="spellEnd"/>
      <w:r w:rsidRPr="00B41DF9">
        <w:rPr>
          <w:sz w:val="28"/>
          <w:szCs w:val="28"/>
        </w:rPr>
        <w:t xml:space="preserve"> Татьяна Владимировна</w:t>
      </w:r>
      <w:r>
        <w:rPr>
          <w:sz w:val="28"/>
          <w:szCs w:val="28"/>
        </w:rPr>
        <w:t>, д</w:t>
      </w:r>
      <w:r w:rsidRPr="00B41DF9">
        <w:rPr>
          <w:sz w:val="28"/>
          <w:szCs w:val="28"/>
        </w:rPr>
        <w:t>иректор КДЦ «Нефтяник»-  предоставление площадки для реализации проекта.</w:t>
      </w:r>
    </w:p>
    <w:p w:rsidR="005F03C4" w:rsidRDefault="005F03C4" w:rsidP="006244DA">
      <w:pPr>
        <w:spacing w:after="0" w:line="240" w:lineRule="auto"/>
        <w:jc w:val="center"/>
        <w:rPr>
          <w:sz w:val="28"/>
          <w:szCs w:val="28"/>
        </w:rPr>
      </w:pPr>
    </w:p>
    <w:p w:rsidR="00914DCA" w:rsidRDefault="00914DCA" w:rsidP="005F03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03C4" w:rsidRPr="006244DA" w:rsidRDefault="005F03C4" w:rsidP="005F03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44DA">
        <w:rPr>
          <w:rFonts w:ascii="Times New Roman" w:hAnsi="Times New Roman" w:cs="Times New Roman"/>
          <w:b/>
          <w:sz w:val="28"/>
          <w:szCs w:val="28"/>
        </w:rPr>
        <w:t>РЕЗЮМЕ</w:t>
      </w:r>
    </w:p>
    <w:p w:rsidR="005F03C4" w:rsidRPr="006244DA" w:rsidRDefault="005F03C4" w:rsidP="005F03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44D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6244DA">
        <w:rPr>
          <w:rFonts w:ascii="Times New Roman" w:hAnsi="Times New Roman" w:cs="Times New Roman"/>
          <w:b/>
          <w:sz w:val="28"/>
          <w:szCs w:val="28"/>
        </w:rPr>
        <w:t>ОТВЕТСТВЕННЫХ</w:t>
      </w:r>
      <w:proofErr w:type="gramEnd"/>
      <w:r w:rsidRPr="006244DA">
        <w:rPr>
          <w:rFonts w:ascii="Times New Roman" w:hAnsi="Times New Roman" w:cs="Times New Roman"/>
          <w:b/>
          <w:sz w:val="28"/>
          <w:szCs w:val="28"/>
        </w:rPr>
        <w:t xml:space="preserve"> ЗА УПРАВЛЕНИЕ ПРОЕКТОМ</w:t>
      </w:r>
    </w:p>
    <w:p w:rsidR="005F03C4" w:rsidRPr="006244DA" w:rsidRDefault="005F03C4" w:rsidP="005F03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44DA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6244DA">
        <w:rPr>
          <w:rFonts w:ascii="Times New Roman" w:hAnsi="Times New Roman" w:cs="Times New Roman"/>
          <w:b/>
          <w:sz w:val="28"/>
          <w:szCs w:val="28"/>
        </w:rPr>
        <w:t>От нас, не видевших войны…</w:t>
      </w:r>
      <w:r w:rsidRPr="006244DA">
        <w:rPr>
          <w:rFonts w:ascii="Times New Roman" w:hAnsi="Times New Roman" w:cs="Times New Roman"/>
          <w:b/>
          <w:sz w:val="28"/>
          <w:szCs w:val="28"/>
        </w:rPr>
        <w:t>»</w:t>
      </w:r>
    </w:p>
    <w:p w:rsidR="005F03C4" w:rsidRPr="00BB7DFE" w:rsidRDefault="005F03C4" w:rsidP="005F03C4">
      <w:pPr>
        <w:spacing w:after="0" w:line="240" w:lineRule="auto"/>
        <w:jc w:val="center"/>
        <w:rPr>
          <w:b/>
          <w:sz w:val="28"/>
          <w:szCs w:val="28"/>
        </w:rPr>
      </w:pPr>
    </w:p>
    <w:p w:rsidR="006244DA" w:rsidRPr="006244DA" w:rsidRDefault="006244DA" w:rsidP="006244DA">
      <w:pPr>
        <w:pStyle w:val="ae"/>
        <w:numPr>
          <w:ilvl w:val="0"/>
          <w:numId w:val="9"/>
        </w:numPr>
        <w:spacing w:after="0" w:line="240" w:lineRule="auto"/>
        <w:ind w:left="567" w:hanging="349"/>
        <w:rPr>
          <w:b/>
          <w:i/>
          <w:sz w:val="28"/>
          <w:szCs w:val="28"/>
        </w:rPr>
      </w:pPr>
      <w:r w:rsidRPr="006244DA">
        <w:rPr>
          <w:b/>
          <w:i/>
          <w:sz w:val="28"/>
          <w:szCs w:val="28"/>
        </w:rPr>
        <w:t>Скавыш Александр Владимирович</w:t>
      </w:r>
    </w:p>
    <w:p w:rsidR="006244DA" w:rsidRPr="006244DA" w:rsidRDefault="006244DA" w:rsidP="006244DA">
      <w:pPr>
        <w:pStyle w:val="21"/>
        <w:tabs>
          <w:tab w:val="left" w:pos="709"/>
        </w:tabs>
        <w:ind w:left="567" w:hanging="349"/>
        <w:rPr>
          <w:sz w:val="28"/>
          <w:szCs w:val="28"/>
        </w:rPr>
      </w:pPr>
      <w:r>
        <w:rPr>
          <w:sz w:val="28"/>
          <w:szCs w:val="28"/>
        </w:rPr>
        <w:t>д</w:t>
      </w:r>
      <w:r w:rsidRPr="006244DA">
        <w:rPr>
          <w:sz w:val="28"/>
          <w:szCs w:val="28"/>
        </w:rPr>
        <w:t xml:space="preserve">ата рождения  </w:t>
      </w:r>
      <w:r w:rsidR="00914DCA">
        <w:rPr>
          <w:sz w:val="28"/>
          <w:szCs w:val="28"/>
        </w:rPr>
        <w:t xml:space="preserve">- </w:t>
      </w:r>
      <w:r w:rsidRPr="006244DA">
        <w:rPr>
          <w:sz w:val="28"/>
          <w:szCs w:val="28"/>
        </w:rPr>
        <w:t>05.09.1970г.</w:t>
      </w:r>
    </w:p>
    <w:p w:rsidR="006244DA" w:rsidRPr="006244DA" w:rsidRDefault="006244DA" w:rsidP="006244DA">
      <w:pPr>
        <w:pStyle w:val="21"/>
        <w:tabs>
          <w:tab w:val="left" w:pos="709"/>
        </w:tabs>
        <w:ind w:left="567" w:hanging="349"/>
        <w:rPr>
          <w:sz w:val="28"/>
          <w:szCs w:val="28"/>
        </w:rPr>
      </w:pPr>
      <w:r>
        <w:rPr>
          <w:sz w:val="28"/>
          <w:szCs w:val="28"/>
        </w:rPr>
        <w:t>д</w:t>
      </w:r>
      <w:r w:rsidRPr="006244DA">
        <w:rPr>
          <w:sz w:val="28"/>
          <w:szCs w:val="28"/>
        </w:rPr>
        <w:t xml:space="preserve">омашний адрес </w:t>
      </w:r>
      <w:proofErr w:type="gramStart"/>
      <w:r w:rsidRPr="006244DA">
        <w:rPr>
          <w:sz w:val="28"/>
          <w:szCs w:val="28"/>
        </w:rPr>
        <w:t>г</w:t>
      </w:r>
      <w:proofErr w:type="gramEnd"/>
      <w:r w:rsidRPr="006244DA">
        <w:rPr>
          <w:sz w:val="28"/>
          <w:szCs w:val="28"/>
        </w:rPr>
        <w:t xml:space="preserve">. </w:t>
      </w:r>
      <w:proofErr w:type="spellStart"/>
      <w:r w:rsidRPr="006244DA">
        <w:rPr>
          <w:sz w:val="28"/>
          <w:szCs w:val="28"/>
        </w:rPr>
        <w:t>Урай</w:t>
      </w:r>
      <w:proofErr w:type="spellEnd"/>
      <w:r w:rsidRPr="006244DA">
        <w:rPr>
          <w:sz w:val="28"/>
          <w:szCs w:val="28"/>
        </w:rPr>
        <w:t xml:space="preserve">, </w:t>
      </w:r>
      <w:proofErr w:type="spellStart"/>
      <w:r w:rsidRPr="006244DA">
        <w:rPr>
          <w:sz w:val="28"/>
          <w:szCs w:val="28"/>
        </w:rPr>
        <w:t>ХМАО-Югра</w:t>
      </w:r>
      <w:proofErr w:type="spellEnd"/>
      <w:r w:rsidRPr="006244DA">
        <w:rPr>
          <w:sz w:val="28"/>
          <w:szCs w:val="28"/>
        </w:rPr>
        <w:t>, 2мкр. Дом 33 квартира 31</w:t>
      </w:r>
    </w:p>
    <w:p w:rsidR="006244DA" w:rsidRPr="006244DA" w:rsidRDefault="006244DA" w:rsidP="006244DA">
      <w:pPr>
        <w:pStyle w:val="21"/>
        <w:tabs>
          <w:tab w:val="left" w:pos="709"/>
        </w:tabs>
        <w:ind w:left="567" w:hanging="349"/>
        <w:rPr>
          <w:sz w:val="28"/>
          <w:szCs w:val="28"/>
        </w:rPr>
      </w:pPr>
      <w:r>
        <w:rPr>
          <w:sz w:val="28"/>
          <w:szCs w:val="28"/>
        </w:rPr>
        <w:t>т</w:t>
      </w:r>
      <w:r w:rsidRPr="006244DA">
        <w:rPr>
          <w:sz w:val="28"/>
          <w:szCs w:val="28"/>
        </w:rPr>
        <w:t>елефон  сот.89923523128</w:t>
      </w:r>
    </w:p>
    <w:p w:rsidR="006244DA" w:rsidRPr="006244DA" w:rsidRDefault="006244DA" w:rsidP="006244DA">
      <w:pPr>
        <w:pStyle w:val="21"/>
        <w:tabs>
          <w:tab w:val="left" w:pos="709"/>
        </w:tabs>
        <w:ind w:left="567" w:hanging="349"/>
        <w:rPr>
          <w:sz w:val="28"/>
          <w:szCs w:val="28"/>
        </w:rPr>
      </w:pPr>
      <w:r>
        <w:rPr>
          <w:sz w:val="28"/>
          <w:szCs w:val="28"/>
        </w:rPr>
        <w:t>э</w:t>
      </w:r>
      <w:r w:rsidRPr="006244DA">
        <w:rPr>
          <w:sz w:val="28"/>
          <w:szCs w:val="28"/>
        </w:rPr>
        <w:t xml:space="preserve">лектронная почта </w:t>
      </w:r>
      <w:hyperlink r:id="rId6" w:history="1">
        <w:r w:rsidRPr="006244DA">
          <w:rPr>
            <w:rStyle w:val="a3"/>
            <w:sz w:val="28"/>
            <w:szCs w:val="28"/>
            <w:lang w:val="en-US"/>
          </w:rPr>
          <w:t>shurapoceluev</w:t>
        </w:r>
        <w:r w:rsidRPr="006244DA">
          <w:rPr>
            <w:rStyle w:val="a3"/>
            <w:sz w:val="28"/>
            <w:szCs w:val="28"/>
          </w:rPr>
          <w:t>@</w:t>
        </w:r>
        <w:r w:rsidRPr="006244DA">
          <w:rPr>
            <w:rStyle w:val="a3"/>
            <w:sz w:val="28"/>
            <w:szCs w:val="28"/>
            <w:lang w:val="en-US"/>
          </w:rPr>
          <w:t>mail</w:t>
        </w:r>
        <w:r w:rsidRPr="006244DA">
          <w:rPr>
            <w:rStyle w:val="a3"/>
            <w:sz w:val="28"/>
            <w:szCs w:val="28"/>
          </w:rPr>
          <w:t>.</w:t>
        </w:r>
        <w:r w:rsidRPr="006244DA">
          <w:rPr>
            <w:rStyle w:val="a3"/>
            <w:sz w:val="28"/>
            <w:szCs w:val="28"/>
            <w:lang w:val="en-US"/>
          </w:rPr>
          <w:t>ru</w:t>
        </w:r>
      </w:hyperlink>
    </w:p>
    <w:p w:rsidR="006244DA" w:rsidRPr="006244DA" w:rsidRDefault="006244DA" w:rsidP="006244DA">
      <w:pPr>
        <w:pStyle w:val="21"/>
        <w:tabs>
          <w:tab w:val="left" w:pos="709"/>
        </w:tabs>
        <w:ind w:left="567" w:hanging="349"/>
        <w:rPr>
          <w:sz w:val="28"/>
          <w:szCs w:val="28"/>
        </w:rPr>
      </w:pPr>
      <w:r>
        <w:rPr>
          <w:sz w:val="28"/>
          <w:szCs w:val="28"/>
        </w:rPr>
        <w:t>о</w:t>
      </w:r>
      <w:r w:rsidRPr="006244DA">
        <w:rPr>
          <w:sz w:val="28"/>
          <w:szCs w:val="28"/>
        </w:rPr>
        <w:t xml:space="preserve">бразование   </w:t>
      </w:r>
      <w:proofErr w:type="spellStart"/>
      <w:r w:rsidRPr="006244DA">
        <w:rPr>
          <w:sz w:val="28"/>
          <w:szCs w:val="28"/>
        </w:rPr>
        <w:t>средне-специальное</w:t>
      </w:r>
      <w:proofErr w:type="spellEnd"/>
      <w:r w:rsidRPr="006244DA">
        <w:rPr>
          <w:sz w:val="28"/>
          <w:szCs w:val="28"/>
        </w:rPr>
        <w:t>, Тюменский колледж искусств, 1991г.</w:t>
      </w:r>
    </w:p>
    <w:p w:rsidR="006244DA" w:rsidRPr="006244DA" w:rsidRDefault="006244DA" w:rsidP="006244DA">
      <w:pPr>
        <w:pStyle w:val="21"/>
        <w:tabs>
          <w:tab w:val="left" w:pos="709"/>
        </w:tabs>
        <w:ind w:left="567" w:hanging="349"/>
        <w:rPr>
          <w:sz w:val="28"/>
          <w:szCs w:val="28"/>
        </w:rPr>
      </w:pPr>
      <w:r>
        <w:rPr>
          <w:sz w:val="28"/>
          <w:szCs w:val="28"/>
        </w:rPr>
        <w:t xml:space="preserve">педагог дополнительного образования, </w:t>
      </w:r>
      <w:r w:rsidRPr="006244DA">
        <w:rPr>
          <w:sz w:val="28"/>
          <w:szCs w:val="28"/>
        </w:rPr>
        <w:t xml:space="preserve"> режиссер</w:t>
      </w:r>
      <w:r>
        <w:rPr>
          <w:sz w:val="28"/>
          <w:szCs w:val="28"/>
        </w:rPr>
        <w:t xml:space="preserve"> театра</w:t>
      </w:r>
    </w:p>
    <w:p w:rsidR="006244DA" w:rsidRPr="006244DA" w:rsidRDefault="006244DA" w:rsidP="006244DA">
      <w:pPr>
        <w:pStyle w:val="21"/>
        <w:tabs>
          <w:tab w:val="left" w:pos="709"/>
        </w:tabs>
        <w:ind w:left="567" w:hanging="349"/>
        <w:rPr>
          <w:sz w:val="28"/>
          <w:szCs w:val="28"/>
        </w:rPr>
      </w:pPr>
      <w:r w:rsidRPr="006244DA">
        <w:rPr>
          <w:sz w:val="28"/>
          <w:szCs w:val="28"/>
        </w:rPr>
        <w:t>Стаж работы – 30 лет</w:t>
      </w:r>
    </w:p>
    <w:p w:rsidR="005F03C4" w:rsidRPr="006244DA" w:rsidRDefault="005F03C4" w:rsidP="006244DA">
      <w:pPr>
        <w:tabs>
          <w:tab w:val="num" w:pos="513"/>
          <w:tab w:val="left" w:pos="709"/>
        </w:tabs>
        <w:spacing w:after="0" w:line="240" w:lineRule="auto"/>
        <w:ind w:left="567" w:hanging="349"/>
        <w:jc w:val="both"/>
        <w:rPr>
          <w:rFonts w:ascii="Times New Roman" w:hAnsi="Times New Roman" w:cs="Times New Roman"/>
          <w:sz w:val="28"/>
          <w:szCs w:val="28"/>
        </w:rPr>
      </w:pPr>
    </w:p>
    <w:p w:rsidR="005F03C4" w:rsidRPr="006244DA" w:rsidRDefault="005F03C4" w:rsidP="005F03C4">
      <w:pPr>
        <w:numPr>
          <w:ilvl w:val="0"/>
          <w:numId w:val="6"/>
        </w:numPr>
        <w:spacing w:after="0" w:line="240" w:lineRule="auto"/>
        <w:ind w:left="567" w:hanging="349"/>
        <w:jc w:val="both"/>
        <w:rPr>
          <w:rFonts w:ascii="Times New Roman" w:hAnsi="Times New Roman" w:cs="Times New Roman"/>
          <w:sz w:val="28"/>
          <w:szCs w:val="28"/>
        </w:rPr>
      </w:pPr>
      <w:r w:rsidRPr="006244DA">
        <w:rPr>
          <w:rFonts w:ascii="Times New Roman" w:hAnsi="Times New Roman" w:cs="Times New Roman"/>
          <w:b/>
          <w:i/>
          <w:sz w:val="28"/>
          <w:szCs w:val="28"/>
        </w:rPr>
        <w:t>Блохина Елена Александровна</w:t>
      </w:r>
      <w:r w:rsidRPr="006244DA">
        <w:rPr>
          <w:rFonts w:ascii="Times New Roman" w:hAnsi="Times New Roman" w:cs="Times New Roman"/>
          <w:sz w:val="28"/>
          <w:szCs w:val="28"/>
        </w:rPr>
        <w:t>,</w:t>
      </w:r>
    </w:p>
    <w:p w:rsidR="005F03C4" w:rsidRPr="006244DA" w:rsidRDefault="005F03C4" w:rsidP="005F03C4">
      <w:pPr>
        <w:spacing w:after="0" w:line="240" w:lineRule="auto"/>
        <w:ind w:left="567" w:hanging="349"/>
        <w:jc w:val="both"/>
        <w:rPr>
          <w:rFonts w:ascii="Times New Roman" w:hAnsi="Times New Roman" w:cs="Times New Roman"/>
          <w:sz w:val="28"/>
          <w:szCs w:val="28"/>
        </w:rPr>
      </w:pPr>
      <w:r w:rsidRPr="006244DA">
        <w:rPr>
          <w:rFonts w:ascii="Times New Roman" w:hAnsi="Times New Roman" w:cs="Times New Roman"/>
          <w:sz w:val="28"/>
          <w:szCs w:val="28"/>
        </w:rPr>
        <w:t>дата рождения – 21.01.1972 г.,</w:t>
      </w:r>
    </w:p>
    <w:p w:rsidR="005F03C4" w:rsidRPr="006244DA" w:rsidRDefault="005F03C4" w:rsidP="005F03C4">
      <w:pPr>
        <w:spacing w:after="0" w:line="240" w:lineRule="auto"/>
        <w:ind w:left="567" w:hanging="349"/>
        <w:jc w:val="both"/>
        <w:rPr>
          <w:rFonts w:ascii="Times New Roman" w:hAnsi="Times New Roman" w:cs="Times New Roman"/>
          <w:sz w:val="28"/>
          <w:szCs w:val="28"/>
        </w:rPr>
      </w:pPr>
      <w:r w:rsidRPr="006244DA">
        <w:rPr>
          <w:rFonts w:ascii="Times New Roman" w:hAnsi="Times New Roman" w:cs="Times New Roman"/>
          <w:sz w:val="28"/>
          <w:szCs w:val="28"/>
        </w:rPr>
        <w:t xml:space="preserve">домашний адрес: </w:t>
      </w:r>
      <w:proofErr w:type="gramStart"/>
      <w:r w:rsidRPr="006244DA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6244D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244DA">
        <w:rPr>
          <w:rFonts w:ascii="Times New Roman" w:hAnsi="Times New Roman" w:cs="Times New Roman"/>
          <w:sz w:val="28"/>
          <w:szCs w:val="28"/>
        </w:rPr>
        <w:t>Урай</w:t>
      </w:r>
      <w:proofErr w:type="spellEnd"/>
      <w:r w:rsidRPr="006244D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244DA">
        <w:rPr>
          <w:rFonts w:ascii="Times New Roman" w:hAnsi="Times New Roman" w:cs="Times New Roman"/>
          <w:sz w:val="28"/>
          <w:szCs w:val="28"/>
        </w:rPr>
        <w:t>мкр</w:t>
      </w:r>
      <w:proofErr w:type="spellEnd"/>
      <w:r w:rsidRPr="006244DA">
        <w:rPr>
          <w:rFonts w:ascii="Times New Roman" w:hAnsi="Times New Roman" w:cs="Times New Roman"/>
          <w:sz w:val="28"/>
          <w:szCs w:val="28"/>
        </w:rPr>
        <w:t>. Западный, дом 19, кв. 154,</w:t>
      </w:r>
    </w:p>
    <w:p w:rsidR="005F03C4" w:rsidRPr="006244DA" w:rsidRDefault="005F03C4" w:rsidP="005F03C4">
      <w:pPr>
        <w:spacing w:after="0" w:line="240" w:lineRule="auto"/>
        <w:ind w:left="567" w:hanging="349"/>
        <w:jc w:val="both"/>
        <w:rPr>
          <w:rFonts w:ascii="Times New Roman" w:hAnsi="Times New Roman" w:cs="Times New Roman"/>
          <w:sz w:val="28"/>
          <w:szCs w:val="28"/>
        </w:rPr>
      </w:pPr>
      <w:r w:rsidRPr="006244DA">
        <w:rPr>
          <w:rFonts w:ascii="Times New Roman" w:hAnsi="Times New Roman" w:cs="Times New Roman"/>
          <w:sz w:val="28"/>
          <w:szCs w:val="28"/>
        </w:rPr>
        <w:t xml:space="preserve">д.т. 8 (34676) 31069, р.т. (факс) 8 (34676) 20750, </w:t>
      </w:r>
    </w:p>
    <w:p w:rsidR="005F03C4" w:rsidRPr="006244DA" w:rsidRDefault="005F03C4" w:rsidP="005F03C4">
      <w:pPr>
        <w:spacing w:after="0" w:line="240" w:lineRule="auto"/>
        <w:ind w:left="567" w:hanging="34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244DA">
        <w:rPr>
          <w:rFonts w:ascii="Times New Roman" w:hAnsi="Times New Roman" w:cs="Times New Roman"/>
          <w:sz w:val="28"/>
          <w:szCs w:val="28"/>
          <w:lang w:val="en-US"/>
        </w:rPr>
        <w:t>jona</w:t>
      </w:r>
      <w:proofErr w:type="spellEnd"/>
      <w:r w:rsidRPr="006244DA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6244DA">
        <w:rPr>
          <w:rFonts w:ascii="Times New Roman" w:hAnsi="Times New Roman" w:cs="Times New Roman"/>
          <w:sz w:val="28"/>
          <w:szCs w:val="28"/>
          <w:lang w:val="en-US"/>
        </w:rPr>
        <w:t>flo</w:t>
      </w:r>
      <w:proofErr w:type="spellEnd"/>
      <w:r w:rsidRPr="006244DA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Pr="006244DA">
        <w:rPr>
          <w:rFonts w:ascii="Times New Roman" w:hAnsi="Times New Roman" w:cs="Times New Roman"/>
          <w:sz w:val="28"/>
          <w:szCs w:val="28"/>
          <w:lang w:val="en-US"/>
        </w:rPr>
        <w:t>yandex</w:t>
      </w:r>
      <w:proofErr w:type="spellEnd"/>
      <w:r w:rsidRPr="006244D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6244DA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5F03C4" w:rsidRPr="006244DA" w:rsidRDefault="005F03C4" w:rsidP="005F03C4">
      <w:pPr>
        <w:spacing w:after="0" w:line="240" w:lineRule="auto"/>
        <w:ind w:left="567" w:hanging="349"/>
        <w:jc w:val="both"/>
        <w:rPr>
          <w:rFonts w:ascii="Times New Roman" w:hAnsi="Times New Roman" w:cs="Times New Roman"/>
          <w:sz w:val="28"/>
          <w:szCs w:val="28"/>
        </w:rPr>
      </w:pPr>
      <w:r w:rsidRPr="006244DA">
        <w:rPr>
          <w:rFonts w:ascii="Times New Roman" w:hAnsi="Times New Roman" w:cs="Times New Roman"/>
          <w:sz w:val="28"/>
          <w:szCs w:val="28"/>
        </w:rPr>
        <w:t xml:space="preserve">образование высшее, Тюменский государственный университет, </w:t>
      </w:r>
    </w:p>
    <w:p w:rsidR="005F03C4" w:rsidRPr="006244DA" w:rsidRDefault="005F03C4" w:rsidP="005F03C4">
      <w:pPr>
        <w:spacing w:after="0" w:line="240" w:lineRule="auto"/>
        <w:ind w:left="567" w:hanging="349"/>
        <w:jc w:val="both"/>
        <w:rPr>
          <w:rFonts w:ascii="Times New Roman" w:hAnsi="Times New Roman" w:cs="Times New Roman"/>
          <w:sz w:val="28"/>
          <w:szCs w:val="28"/>
        </w:rPr>
      </w:pPr>
      <w:r w:rsidRPr="006244DA">
        <w:rPr>
          <w:rFonts w:ascii="Times New Roman" w:hAnsi="Times New Roman" w:cs="Times New Roman"/>
          <w:sz w:val="28"/>
          <w:szCs w:val="28"/>
        </w:rPr>
        <w:t>факультет романо-германской филологии</w:t>
      </w:r>
    </w:p>
    <w:p w:rsidR="005F03C4" w:rsidRPr="006244DA" w:rsidRDefault="005F03C4" w:rsidP="005F03C4">
      <w:pPr>
        <w:spacing w:after="0" w:line="240" w:lineRule="auto"/>
        <w:ind w:left="567" w:hanging="34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44DA">
        <w:rPr>
          <w:rFonts w:ascii="Times New Roman" w:hAnsi="Times New Roman" w:cs="Times New Roman"/>
          <w:b/>
          <w:sz w:val="28"/>
          <w:szCs w:val="28"/>
        </w:rPr>
        <w:t>директор МБОУ СОШ №12</w:t>
      </w:r>
    </w:p>
    <w:p w:rsidR="005F03C4" w:rsidRPr="006244DA" w:rsidRDefault="005F03C4" w:rsidP="005F03C4">
      <w:pPr>
        <w:spacing w:after="0" w:line="240" w:lineRule="auto"/>
        <w:ind w:left="567" w:hanging="349"/>
        <w:jc w:val="both"/>
        <w:rPr>
          <w:rFonts w:ascii="Times New Roman" w:hAnsi="Times New Roman" w:cs="Times New Roman"/>
          <w:sz w:val="28"/>
          <w:szCs w:val="28"/>
        </w:rPr>
      </w:pPr>
      <w:r w:rsidRPr="006244DA">
        <w:rPr>
          <w:rFonts w:ascii="Times New Roman" w:hAnsi="Times New Roman" w:cs="Times New Roman"/>
          <w:sz w:val="28"/>
          <w:szCs w:val="28"/>
        </w:rPr>
        <w:t>Стаж работы – 24 года.</w:t>
      </w:r>
    </w:p>
    <w:p w:rsidR="005F03C4" w:rsidRPr="006244DA" w:rsidRDefault="005F03C4" w:rsidP="005F03C4">
      <w:pPr>
        <w:spacing w:after="0" w:line="240" w:lineRule="auto"/>
        <w:ind w:left="567" w:hanging="349"/>
        <w:jc w:val="both"/>
        <w:rPr>
          <w:rFonts w:ascii="Times New Roman" w:hAnsi="Times New Roman" w:cs="Times New Roman"/>
          <w:sz w:val="28"/>
          <w:szCs w:val="28"/>
        </w:rPr>
      </w:pPr>
    </w:p>
    <w:p w:rsidR="005F03C4" w:rsidRPr="006244DA" w:rsidRDefault="005F03C4" w:rsidP="005F03C4">
      <w:pPr>
        <w:numPr>
          <w:ilvl w:val="0"/>
          <w:numId w:val="6"/>
        </w:numPr>
        <w:spacing w:after="0" w:line="240" w:lineRule="auto"/>
        <w:ind w:left="567" w:hanging="34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44DA">
        <w:rPr>
          <w:rFonts w:ascii="Times New Roman" w:hAnsi="Times New Roman" w:cs="Times New Roman"/>
          <w:b/>
          <w:i/>
          <w:sz w:val="28"/>
          <w:szCs w:val="28"/>
        </w:rPr>
        <w:lastRenderedPageBreak/>
        <w:t>Глухих Светлана Робертовна</w:t>
      </w:r>
      <w:r w:rsidRPr="006244DA">
        <w:rPr>
          <w:rFonts w:ascii="Times New Roman" w:hAnsi="Times New Roman" w:cs="Times New Roman"/>
          <w:b/>
          <w:sz w:val="28"/>
          <w:szCs w:val="28"/>
        </w:rPr>
        <w:t>,</w:t>
      </w:r>
    </w:p>
    <w:p w:rsidR="005F03C4" w:rsidRPr="006244DA" w:rsidRDefault="005F03C4" w:rsidP="00914DCA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6244DA">
        <w:rPr>
          <w:rFonts w:ascii="Times New Roman" w:hAnsi="Times New Roman" w:cs="Times New Roman"/>
          <w:sz w:val="28"/>
          <w:szCs w:val="28"/>
        </w:rPr>
        <w:t>дата рождения – 05.12.1976 г.,</w:t>
      </w:r>
    </w:p>
    <w:p w:rsidR="005F03C4" w:rsidRPr="006244DA" w:rsidRDefault="005F03C4" w:rsidP="00914DCA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6244DA">
        <w:rPr>
          <w:rFonts w:ascii="Times New Roman" w:hAnsi="Times New Roman" w:cs="Times New Roman"/>
          <w:sz w:val="28"/>
          <w:szCs w:val="28"/>
        </w:rPr>
        <w:t xml:space="preserve">домашний адрес: </w:t>
      </w:r>
      <w:proofErr w:type="gramStart"/>
      <w:r w:rsidRPr="006244DA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6244D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244DA">
        <w:rPr>
          <w:rFonts w:ascii="Times New Roman" w:hAnsi="Times New Roman" w:cs="Times New Roman"/>
          <w:sz w:val="28"/>
          <w:szCs w:val="28"/>
        </w:rPr>
        <w:t>Урай</w:t>
      </w:r>
      <w:proofErr w:type="spellEnd"/>
      <w:r w:rsidRPr="006244D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244DA">
        <w:rPr>
          <w:rFonts w:ascii="Times New Roman" w:hAnsi="Times New Roman" w:cs="Times New Roman"/>
          <w:sz w:val="28"/>
          <w:szCs w:val="28"/>
        </w:rPr>
        <w:t>мкр</w:t>
      </w:r>
      <w:proofErr w:type="spellEnd"/>
      <w:r w:rsidRPr="006244DA">
        <w:rPr>
          <w:rFonts w:ascii="Times New Roman" w:hAnsi="Times New Roman" w:cs="Times New Roman"/>
          <w:sz w:val="28"/>
          <w:szCs w:val="28"/>
        </w:rPr>
        <w:t>. Западный, дом 19, кв. 53,</w:t>
      </w:r>
    </w:p>
    <w:p w:rsidR="005F03C4" w:rsidRPr="006244DA" w:rsidRDefault="005F03C4" w:rsidP="005F03C4">
      <w:pPr>
        <w:spacing w:after="0" w:line="240" w:lineRule="auto"/>
        <w:ind w:left="585"/>
        <w:jc w:val="both"/>
        <w:rPr>
          <w:rFonts w:ascii="Times New Roman" w:hAnsi="Times New Roman" w:cs="Times New Roman"/>
          <w:sz w:val="28"/>
          <w:szCs w:val="28"/>
        </w:rPr>
      </w:pPr>
      <w:r w:rsidRPr="006244DA">
        <w:rPr>
          <w:rFonts w:ascii="Times New Roman" w:hAnsi="Times New Roman" w:cs="Times New Roman"/>
          <w:sz w:val="28"/>
          <w:szCs w:val="28"/>
        </w:rPr>
        <w:t>д.т. 8 (34676) 32606, р.т. 8 (34676) 20766, 9526969675</w:t>
      </w:r>
    </w:p>
    <w:p w:rsidR="005F03C4" w:rsidRPr="006244DA" w:rsidRDefault="005F03C4" w:rsidP="005F03C4">
      <w:pPr>
        <w:spacing w:after="0" w:line="240" w:lineRule="auto"/>
        <w:ind w:left="585"/>
        <w:jc w:val="both"/>
        <w:rPr>
          <w:rFonts w:ascii="Times New Roman" w:hAnsi="Times New Roman" w:cs="Times New Roman"/>
          <w:sz w:val="28"/>
          <w:szCs w:val="28"/>
        </w:rPr>
      </w:pPr>
      <w:r w:rsidRPr="006244DA">
        <w:rPr>
          <w:rFonts w:ascii="Times New Roman" w:hAnsi="Times New Roman" w:cs="Times New Roman"/>
          <w:sz w:val="28"/>
          <w:szCs w:val="28"/>
        </w:rPr>
        <w:t xml:space="preserve">образование высшее, Тюменский государственный институт искусств и культуры, специальность – менеджер социально-культурной сферы, </w:t>
      </w:r>
    </w:p>
    <w:p w:rsidR="005F03C4" w:rsidRPr="006244DA" w:rsidRDefault="005F03C4" w:rsidP="005F03C4">
      <w:pPr>
        <w:spacing w:after="0" w:line="240" w:lineRule="auto"/>
        <w:ind w:left="585"/>
        <w:jc w:val="both"/>
        <w:rPr>
          <w:rFonts w:ascii="Times New Roman" w:hAnsi="Times New Roman" w:cs="Times New Roman"/>
          <w:sz w:val="28"/>
          <w:szCs w:val="28"/>
        </w:rPr>
      </w:pPr>
      <w:r w:rsidRPr="006244DA">
        <w:rPr>
          <w:rFonts w:ascii="Times New Roman" w:hAnsi="Times New Roman" w:cs="Times New Roman"/>
          <w:b/>
          <w:sz w:val="28"/>
          <w:szCs w:val="28"/>
        </w:rPr>
        <w:t>заместитель директора по воспитательной работе школы № 12</w:t>
      </w:r>
      <w:r w:rsidRPr="006244DA">
        <w:rPr>
          <w:rFonts w:ascii="Times New Roman" w:hAnsi="Times New Roman" w:cs="Times New Roman"/>
          <w:sz w:val="28"/>
          <w:szCs w:val="28"/>
        </w:rPr>
        <w:t>.</w:t>
      </w:r>
    </w:p>
    <w:p w:rsidR="005F03C4" w:rsidRPr="006244DA" w:rsidRDefault="005F03C4" w:rsidP="005F03C4">
      <w:pPr>
        <w:spacing w:after="0" w:line="240" w:lineRule="auto"/>
        <w:ind w:left="585"/>
        <w:jc w:val="both"/>
        <w:rPr>
          <w:rFonts w:ascii="Times New Roman" w:hAnsi="Times New Roman" w:cs="Times New Roman"/>
          <w:sz w:val="28"/>
          <w:szCs w:val="28"/>
        </w:rPr>
      </w:pPr>
      <w:r w:rsidRPr="006244DA">
        <w:rPr>
          <w:rFonts w:ascii="Times New Roman" w:hAnsi="Times New Roman" w:cs="Times New Roman"/>
          <w:sz w:val="28"/>
          <w:szCs w:val="28"/>
        </w:rPr>
        <w:t>Стаж работы – 23 года.</w:t>
      </w:r>
    </w:p>
    <w:p w:rsidR="005F03C4" w:rsidRPr="006244DA" w:rsidRDefault="005F03C4" w:rsidP="005F03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F03C4" w:rsidRPr="006244DA" w:rsidRDefault="005F03C4" w:rsidP="005F03C4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44DA">
        <w:rPr>
          <w:rFonts w:ascii="Times New Roman" w:hAnsi="Times New Roman" w:cs="Times New Roman"/>
          <w:b/>
          <w:i/>
          <w:sz w:val="28"/>
          <w:szCs w:val="28"/>
        </w:rPr>
        <w:t>Колотов Владимир Сергеевич</w:t>
      </w:r>
      <w:r w:rsidRPr="006244DA">
        <w:rPr>
          <w:rFonts w:ascii="Times New Roman" w:hAnsi="Times New Roman" w:cs="Times New Roman"/>
          <w:b/>
          <w:sz w:val="28"/>
          <w:szCs w:val="28"/>
        </w:rPr>
        <w:t>,</w:t>
      </w:r>
    </w:p>
    <w:p w:rsidR="005F03C4" w:rsidRPr="006244DA" w:rsidRDefault="005F03C4" w:rsidP="005F03C4">
      <w:pPr>
        <w:spacing w:after="0" w:line="240" w:lineRule="auto"/>
        <w:ind w:left="585"/>
        <w:jc w:val="both"/>
        <w:rPr>
          <w:rFonts w:ascii="Times New Roman" w:hAnsi="Times New Roman" w:cs="Times New Roman"/>
          <w:sz w:val="28"/>
          <w:szCs w:val="28"/>
        </w:rPr>
      </w:pPr>
      <w:r w:rsidRPr="006244DA">
        <w:rPr>
          <w:rFonts w:ascii="Times New Roman" w:hAnsi="Times New Roman" w:cs="Times New Roman"/>
          <w:sz w:val="28"/>
          <w:szCs w:val="28"/>
        </w:rPr>
        <w:t>дата рождения – 29.01.1986 г.,</w:t>
      </w:r>
    </w:p>
    <w:p w:rsidR="005F03C4" w:rsidRPr="006244DA" w:rsidRDefault="005F03C4" w:rsidP="005F03C4">
      <w:pPr>
        <w:spacing w:after="0" w:line="240" w:lineRule="auto"/>
        <w:ind w:left="585"/>
        <w:jc w:val="both"/>
        <w:rPr>
          <w:rFonts w:ascii="Times New Roman" w:hAnsi="Times New Roman" w:cs="Times New Roman"/>
          <w:sz w:val="28"/>
          <w:szCs w:val="28"/>
        </w:rPr>
      </w:pPr>
      <w:r w:rsidRPr="006244DA">
        <w:rPr>
          <w:rFonts w:ascii="Times New Roman" w:hAnsi="Times New Roman" w:cs="Times New Roman"/>
          <w:sz w:val="28"/>
          <w:szCs w:val="28"/>
        </w:rPr>
        <w:t xml:space="preserve">домашний адрес: </w:t>
      </w:r>
      <w:proofErr w:type="gramStart"/>
      <w:r w:rsidRPr="006244DA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6244D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244DA">
        <w:rPr>
          <w:rFonts w:ascii="Times New Roman" w:hAnsi="Times New Roman" w:cs="Times New Roman"/>
          <w:sz w:val="28"/>
          <w:szCs w:val="28"/>
        </w:rPr>
        <w:t>Урай</w:t>
      </w:r>
      <w:proofErr w:type="spellEnd"/>
      <w:r w:rsidRPr="006244D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244DA">
        <w:rPr>
          <w:rFonts w:ascii="Times New Roman" w:hAnsi="Times New Roman" w:cs="Times New Roman"/>
          <w:sz w:val="28"/>
          <w:szCs w:val="28"/>
        </w:rPr>
        <w:t>мкр</w:t>
      </w:r>
      <w:proofErr w:type="spellEnd"/>
      <w:r w:rsidRPr="006244DA">
        <w:rPr>
          <w:rFonts w:ascii="Times New Roman" w:hAnsi="Times New Roman" w:cs="Times New Roman"/>
          <w:sz w:val="28"/>
          <w:szCs w:val="28"/>
        </w:rPr>
        <w:t>. 3, дом 51, кв. 16,</w:t>
      </w:r>
    </w:p>
    <w:p w:rsidR="005F03C4" w:rsidRPr="006244DA" w:rsidRDefault="005F03C4" w:rsidP="005F03C4">
      <w:pPr>
        <w:spacing w:after="0" w:line="240" w:lineRule="auto"/>
        <w:ind w:left="585"/>
        <w:jc w:val="both"/>
        <w:rPr>
          <w:rFonts w:ascii="Times New Roman" w:hAnsi="Times New Roman" w:cs="Times New Roman"/>
          <w:sz w:val="28"/>
          <w:szCs w:val="28"/>
        </w:rPr>
      </w:pPr>
      <w:r w:rsidRPr="006244DA">
        <w:rPr>
          <w:rFonts w:ascii="Times New Roman" w:hAnsi="Times New Roman" w:cs="Times New Roman"/>
          <w:sz w:val="28"/>
          <w:szCs w:val="28"/>
        </w:rPr>
        <w:t>р.т. 8 (34676) 20766, 9088948963</w:t>
      </w:r>
    </w:p>
    <w:p w:rsidR="005F03C4" w:rsidRPr="006244DA" w:rsidRDefault="005F03C4" w:rsidP="005F03C4">
      <w:pPr>
        <w:spacing w:after="0" w:line="240" w:lineRule="auto"/>
        <w:ind w:left="585"/>
        <w:jc w:val="both"/>
        <w:rPr>
          <w:rFonts w:ascii="Times New Roman" w:hAnsi="Times New Roman" w:cs="Times New Roman"/>
          <w:sz w:val="28"/>
          <w:szCs w:val="28"/>
        </w:rPr>
      </w:pPr>
      <w:r w:rsidRPr="006244DA">
        <w:rPr>
          <w:rFonts w:ascii="Times New Roman" w:hAnsi="Times New Roman" w:cs="Times New Roman"/>
          <w:sz w:val="28"/>
          <w:szCs w:val="28"/>
        </w:rPr>
        <w:t xml:space="preserve">образование высшее, Ижевский государственный технический университет, специальность – специалист по рекламе, </w:t>
      </w:r>
    </w:p>
    <w:p w:rsidR="005F03C4" w:rsidRPr="006244DA" w:rsidRDefault="005F03C4" w:rsidP="005F03C4">
      <w:pPr>
        <w:spacing w:after="0" w:line="240" w:lineRule="auto"/>
        <w:ind w:left="585"/>
        <w:jc w:val="both"/>
        <w:rPr>
          <w:rFonts w:ascii="Times New Roman" w:hAnsi="Times New Roman" w:cs="Times New Roman"/>
          <w:sz w:val="28"/>
          <w:szCs w:val="28"/>
        </w:rPr>
      </w:pPr>
      <w:r w:rsidRPr="006244DA">
        <w:rPr>
          <w:rFonts w:ascii="Times New Roman" w:hAnsi="Times New Roman" w:cs="Times New Roman"/>
          <w:b/>
          <w:sz w:val="28"/>
          <w:szCs w:val="28"/>
        </w:rPr>
        <w:t>заместитель директора по информатизации школы № 12</w:t>
      </w:r>
      <w:r w:rsidRPr="006244DA">
        <w:rPr>
          <w:rFonts w:ascii="Times New Roman" w:hAnsi="Times New Roman" w:cs="Times New Roman"/>
          <w:sz w:val="28"/>
          <w:szCs w:val="28"/>
        </w:rPr>
        <w:t>.</w:t>
      </w:r>
    </w:p>
    <w:p w:rsidR="005F03C4" w:rsidRPr="006244DA" w:rsidRDefault="005F03C4" w:rsidP="005F03C4">
      <w:pPr>
        <w:spacing w:after="0" w:line="240" w:lineRule="auto"/>
        <w:ind w:left="585"/>
        <w:jc w:val="both"/>
        <w:rPr>
          <w:rFonts w:ascii="Times New Roman" w:hAnsi="Times New Roman" w:cs="Times New Roman"/>
          <w:sz w:val="28"/>
          <w:szCs w:val="28"/>
        </w:rPr>
      </w:pPr>
      <w:r w:rsidRPr="006244DA">
        <w:rPr>
          <w:rFonts w:ascii="Times New Roman" w:hAnsi="Times New Roman" w:cs="Times New Roman"/>
          <w:sz w:val="28"/>
          <w:szCs w:val="28"/>
        </w:rPr>
        <w:t>Стаж работы – 10 лет.</w:t>
      </w:r>
    </w:p>
    <w:p w:rsidR="005F03C4" w:rsidRPr="006244DA" w:rsidRDefault="005F03C4" w:rsidP="005F03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F03C4" w:rsidRPr="006244DA" w:rsidRDefault="005F03C4" w:rsidP="005F03C4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44DA">
        <w:rPr>
          <w:rFonts w:ascii="Times New Roman" w:hAnsi="Times New Roman" w:cs="Times New Roman"/>
          <w:b/>
          <w:i/>
          <w:sz w:val="28"/>
          <w:szCs w:val="28"/>
        </w:rPr>
        <w:t xml:space="preserve">Васечкина </w:t>
      </w:r>
      <w:proofErr w:type="spellStart"/>
      <w:r w:rsidRPr="006244DA">
        <w:rPr>
          <w:rFonts w:ascii="Times New Roman" w:hAnsi="Times New Roman" w:cs="Times New Roman"/>
          <w:b/>
          <w:i/>
          <w:sz w:val="28"/>
          <w:szCs w:val="28"/>
        </w:rPr>
        <w:t>Азаля</w:t>
      </w:r>
      <w:proofErr w:type="spellEnd"/>
      <w:r w:rsidRPr="006244D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6244DA">
        <w:rPr>
          <w:rFonts w:ascii="Times New Roman" w:hAnsi="Times New Roman" w:cs="Times New Roman"/>
          <w:b/>
          <w:i/>
          <w:sz w:val="28"/>
          <w:szCs w:val="28"/>
        </w:rPr>
        <w:t>Магеррамовна</w:t>
      </w:r>
      <w:proofErr w:type="spellEnd"/>
      <w:r w:rsidRPr="006244DA">
        <w:rPr>
          <w:rFonts w:ascii="Times New Roman" w:hAnsi="Times New Roman" w:cs="Times New Roman"/>
          <w:b/>
          <w:sz w:val="28"/>
          <w:szCs w:val="28"/>
        </w:rPr>
        <w:t>,</w:t>
      </w:r>
    </w:p>
    <w:p w:rsidR="005F03C4" w:rsidRPr="006244DA" w:rsidRDefault="005F03C4" w:rsidP="005F03C4">
      <w:pPr>
        <w:spacing w:after="0" w:line="240" w:lineRule="auto"/>
        <w:ind w:left="585"/>
        <w:jc w:val="both"/>
        <w:rPr>
          <w:rFonts w:ascii="Times New Roman" w:hAnsi="Times New Roman" w:cs="Times New Roman"/>
          <w:sz w:val="28"/>
          <w:szCs w:val="28"/>
        </w:rPr>
      </w:pPr>
      <w:r w:rsidRPr="006244DA">
        <w:rPr>
          <w:rFonts w:ascii="Times New Roman" w:hAnsi="Times New Roman" w:cs="Times New Roman"/>
          <w:sz w:val="28"/>
          <w:szCs w:val="28"/>
        </w:rPr>
        <w:t>дата рождения – 20.04.1974 г.,</w:t>
      </w:r>
    </w:p>
    <w:p w:rsidR="005F03C4" w:rsidRPr="006244DA" w:rsidRDefault="005F03C4" w:rsidP="005F03C4">
      <w:pPr>
        <w:spacing w:after="0" w:line="240" w:lineRule="auto"/>
        <w:ind w:firstLine="585"/>
        <w:rPr>
          <w:rFonts w:ascii="Times New Roman" w:hAnsi="Times New Roman" w:cs="Times New Roman"/>
          <w:sz w:val="28"/>
          <w:szCs w:val="28"/>
        </w:rPr>
      </w:pPr>
      <w:r w:rsidRPr="006244DA">
        <w:rPr>
          <w:rFonts w:ascii="Times New Roman" w:hAnsi="Times New Roman" w:cs="Times New Roman"/>
          <w:sz w:val="28"/>
          <w:szCs w:val="28"/>
        </w:rPr>
        <w:t xml:space="preserve">домашний адрес: </w:t>
      </w:r>
      <w:proofErr w:type="gramStart"/>
      <w:r w:rsidRPr="006244DA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6244D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244DA">
        <w:rPr>
          <w:rFonts w:ascii="Times New Roman" w:hAnsi="Times New Roman" w:cs="Times New Roman"/>
          <w:sz w:val="28"/>
          <w:szCs w:val="28"/>
        </w:rPr>
        <w:t>Урай</w:t>
      </w:r>
      <w:proofErr w:type="spellEnd"/>
      <w:r w:rsidRPr="006244DA">
        <w:rPr>
          <w:rFonts w:ascii="Times New Roman" w:hAnsi="Times New Roman" w:cs="Times New Roman"/>
          <w:sz w:val="28"/>
          <w:szCs w:val="28"/>
        </w:rPr>
        <w:t>, 1А-35-7</w:t>
      </w:r>
    </w:p>
    <w:p w:rsidR="005F03C4" w:rsidRPr="006244DA" w:rsidRDefault="005F03C4" w:rsidP="005F03C4">
      <w:pPr>
        <w:spacing w:after="0" w:line="240" w:lineRule="auto"/>
        <w:ind w:left="585"/>
        <w:jc w:val="both"/>
        <w:rPr>
          <w:rFonts w:ascii="Times New Roman" w:hAnsi="Times New Roman" w:cs="Times New Roman"/>
          <w:sz w:val="28"/>
          <w:szCs w:val="28"/>
        </w:rPr>
      </w:pPr>
      <w:r w:rsidRPr="006244DA">
        <w:rPr>
          <w:rFonts w:ascii="Times New Roman" w:hAnsi="Times New Roman" w:cs="Times New Roman"/>
          <w:sz w:val="28"/>
          <w:szCs w:val="28"/>
        </w:rPr>
        <w:t xml:space="preserve">р.т. 8 (34676) 35062, </w:t>
      </w:r>
    </w:p>
    <w:p w:rsidR="005F03C4" w:rsidRPr="006244DA" w:rsidRDefault="005F03C4" w:rsidP="005F03C4">
      <w:pPr>
        <w:spacing w:after="0" w:line="240" w:lineRule="auto"/>
        <w:ind w:firstLine="585"/>
        <w:rPr>
          <w:rFonts w:ascii="Times New Roman" w:hAnsi="Times New Roman" w:cs="Times New Roman"/>
          <w:sz w:val="28"/>
          <w:szCs w:val="28"/>
        </w:rPr>
      </w:pPr>
      <w:r w:rsidRPr="006244DA">
        <w:rPr>
          <w:rFonts w:ascii="Times New Roman" w:hAnsi="Times New Roman" w:cs="Times New Roman"/>
          <w:sz w:val="28"/>
          <w:szCs w:val="28"/>
        </w:rPr>
        <w:t>Образование высшее - ТГУ</w:t>
      </w:r>
    </w:p>
    <w:p w:rsidR="005F03C4" w:rsidRPr="006244DA" w:rsidRDefault="005F03C4" w:rsidP="005F03C4">
      <w:pPr>
        <w:spacing w:after="0" w:line="240" w:lineRule="auto"/>
        <w:ind w:firstLine="585"/>
        <w:rPr>
          <w:rFonts w:ascii="Times New Roman" w:hAnsi="Times New Roman" w:cs="Times New Roman"/>
          <w:sz w:val="28"/>
          <w:szCs w:val="28"/>
        </w:rPr>
      </w:pPr>
      <w:r w:rsidRPr="006244DA">
        <w:rPr>
          <w:rFonts w:ascii="Times New Roman" w:hAnsi="Times New Roman" w:cs="Times New Roman"/>
          <w:sz w:val="28"/>
          <w:szCs w:val="28"/>
        </w:rPr>
        <w:t xml:space="preserve">Специальность "Бухгалтерский учет, анализ и аудит" </w:t>
      </w:r>
    </w:p>
    <w:p w:rsidR="005F03C4" w:rsidRPr="006244DA" w:rsidRDefault="005F03C4" w:rsidP="005F03C4">
      <w:pPr>
        <w:spacing w:after="0" w:line="240" w:lineRule="auto"/>
        <w:ind w:firstLine="585"/>
        <w:rPr>
          <w:rFonts w:ascii="Times New Roman" w:hAnsi="Times New Roman" w:cs="Times New Roman"/>
          <w:sz w:val="28"/>
          <w:szCs w:val="28"/>
        </w:rPr>
      </w:pPr>
      <w:r w:rsidRPr="006244DA">
        <w:rPr>
          <w:rFonts w:ascii="Times New Roman" w:hAnsi="Times New Roman" w:cs="Times New Roman"/>
          <w:sz w:val="28"/>
          <w:szCs w:val="28"/>
        </w:rPr>
        <w:t>Стаж 25 лет</w:t>
      </w:r>
    </w:p>
    <w:p w:rsidR="005F03C4" w:rsidRPr="006244DA" w:rsidRDefault="005F03C4" w:rsidP="005F03C4">
      <w:pPr>
        <w:spacing w:after="0" w:line="240" w:lineRule="auto"/>
        <w:ind w:left="585"/>
        <w:jc w:val="both"/>
        <w:rPr>
          <w:rFonts w:ascii="Times New Roman" w:hAnsi="Times New Roman" w:cs="Times New Roman"/>
          <w:sz w:val="28"/>
          <w:szCs w:val="28"/>
        </w:rPr>
      </w:pPr>
      <w:r w:rsidRPr="006244DA">
        <w:rPr>
          <w:rFonts w:ascii="Times New Roman" w:hAnsi="Times New Roman" w:cs="Times New Roman"/>
          <w:b/>
          <w:sz w:val="28"/>
          <w:szCs w:val="28"/>
        </w:rPr>
        <w:t>главный бухгалтер  школы № 12</w:t>
      </w:r>
      <w:r w:rsidRPr="006244DA">
        <w:rPr>
          <w:rFonts w:ascii="Times New Roman" w:hAnsi="Times New Roman" w:cs="Times New Roman"/>
          <w:sz w:val="28"/>
          <w:szCs w:val="28"/>
        </w:rPr>
        <w:t>.</w:t>
      </w:r>
    </w:p>
    <w:p w:rsidR="005F03C4" w:rsidRDefault="005F03C4" w:rsidP="005F03C4">
      <w:pPr>
        <w:spacing w:after="0" w:line="240" w:lineRule="auto"/>
        <w:jc w:val="center"/>
        <w:rPr>
          <w:sz w:val="28"/>
          <w:szCs w:val="28"/>
        </w:rPr>
      </w:pPr>
    </w:p>
    <w:p w:rsidR="004D220B" w:rsidRDefault="004D220B" w:rsidP="00723F0C">
      <w:pPr>
        <w:pStyle w:val="21"/>
        <w:spacing w:line="360" w:lineRule="auto"/>
        <w:ind w:firstLine="708"/>
        <w:jc w:val="both"/>
        <w:rPr>
          <w:sz w:val="28"/>
          <w:szCs w:val="28"/>
        </w:rPr>
      </w:pPr>
    </w:p>
    <w:p w:rsidR="006244DA" w:rsidRDefault="006244DA" w:rsidP="00723F0C">
      <w:pPr>
        <w:pStyle w:val="21"/>
        <w:spacing w:line="360" w:lineRule="auto"/>
        <w:ind w:firstLine="708"/>
        <w:jc w:val="both"/>
        <w:rPr>
          <w:sz w:val="28"/>
          <w:szCs w:val="28"/>
        </w:rPr>
      </w:pPr>
    </w:p>
    <w:p w:rsidR="006244DA" w:rsidRDefault="006244DA" w:rsidP="00723F0C">
      <w:pPr>
        <w:pStyle w:val="21"/>
        <w:spacing w:line="360" w:lineRule="auto"/>
        <w:ind w:firstLine="708"/>
        <w:jc w:val="both"/>
        <w:rPr>
          <w:sz w:val="28"/>
          <w:szCs w:val="28"/>
        </w:rPr>
      </w:pPr>
    </w:p>
    <w:p w:rsidR="006244DA" w:rsidRDefault="006244DA" w:rsidP="00723F0C">
      <w:pPr>
        <w:pStyle w:val="21"/>
        <w:spacing w:line="360" w:lineRule="auto"/>
        <w:ind w:firstLine="708"/>
        <w:jc w:val="both"/>
        <w:rPr>
          <w:sz w:val="28"/>
          <w:szCs w:val="28"/>
        </w:rPr>
      </w:pPr>
    </w:p>
    <w:p w:rsidR="006244DA" w:rsidRDefault="006244DA" w:rsidP="00723F0C">
      <w:pPr>
        <w:pStyle w:val="21"/>
        <w:spacing w:line="360" w:lineRule="auto"/>
        <w:ind w:firstLine="708"/>
        <w:jc w:val="both"/>
        <w:rPr>
          <w:sz w:val="28"/>
          <w:szCs w:val="28"/>
        </w:rPr>
      </w:pPr>
    </w:p>
    <w:p w:rsidR="006244DA" w:rsidRDefault="006244DA" w:rsidP="00723F0C">
      <w:pPr>
        <w:pStyle w:val="21"/>
        <w:spacing w:line="360" w:lineRule="auto"/>
        <w:ind w:firstLine="708"/>
        <w:jc w:val="both"/>
        <w:rPr>
          <w:sz w:val="28"/>
          <w:szCs w:val="28"/>
        </w:rPr>
      </w:pPr>
    </w:p>
    <w:p w:rsidR="006244DA" w:rsidRDefault="006244DA" w:rsidP="00723F0C">
      <w:pPr>
        <w:pStyle w:val="21"/>
        <w:spacing w:line="360" w:lineRule="auto"/>
        <w:ind w:firstLine="708"/>
        <w:jc w:val="both"/>
        <w:rPr>
          <w:sz w:val="28"/>
          <w:szCs w:val="28"/>
        </w:rPr>
      </w:pPr>
    </w:p>
    <w:p w:rsidR="006244DA" w:rsidRDefault="006244DA" w:rsidP="00723F0C">
      <w:pPr>
        <w:pStyle w:val="21"/>
        <w:spacing w:line="360" w:lineRule="auto"/>
        <w:ind w:firstLine="708"/>
        <w:jc w:val="both"/>
        <w:rPr>
          <w:sz w:val="28"/>
          <w:szCs w:val="28"/>
        </w:rPr>
      </w:pPr>
    </w:p>
    <w:p w:rsidR="006244DA" w:rsidRDefault="006244DA" w:rsidP="00723F0C">
      <w:pPr>
        <w:pStyle w:val="21"/>
        <w:spacing w:line="360" w:lineRule="auto"/>
        <w:ind w:firstLine="708"/>
        <w:jc w:val="both"/>
        <w:rPr>
          <w:sz w:val="28"/>
          <w:szCs w:val="28"/>
        </w:rPr>
      </w:pPr>
    </w:p>
    <w:p w:rsidR="006244DA" w:rsidRPr="00B41DF9" w:rsidRDefault="006244DA" w:rsidP="00723F0C">
      <w:pPr>
        <w:pStyle w:val="21"/>
        <w:spacing w:line="360" w:lineRule="auto"/>
        <w:ind w:firstLine="708"/>
        <w:jc w:val="both"/>
        <w:rPr>
          <w:sz w:val="28"/>
          <w:szCs w:val="28"/>
        </w:rPr>
      </w:pPr>
    </w:p>
    <w:p w:rsidR="004D220B" w:rsidRPr="00B41DF9" w:rsidRDefault="004D220B" w:rsidP="00723F0C">
      <w:pPr>
        <w:pStyle w:val="21"/>
        <w:spacing w:line="360" w:lineRule="auto"/>
        <w:ind w:firstLine="708"/>
        <w:jc w:val="both"/>
        <w:rPr>
          <w:sz w:val="28"/>
          <w:szCs w:val="28"/>
        </w:rPr>
      </w:pPr>
    </w:p>
    <w:p w:rsidR="00723F0C" w:rsidRPr="00B41DF9" w:rsidRDefault="00723F0C" w:rsidP="00723F0C">
      <w:pPr>
        <w:pStyle w:val="21"/>
        <w:spacing w:line="360" w:lineRule="auto"/>
        <w:jc w:val="both"/>
        <w:rPr>
          <w:sz w:val="28"/>
          <w:szCs w:val="28"/>
        </w:rPr>
      </w:pPr>
    </w:p>
    <w:p w:rsidR="00D12A15" w:rsidRDefault="006244DA" w:rsidP="00B41DF9">
      <w:pPr>
        <w:pStyle w:val="Textbody"/>
        <w:spacing w:after="0"/>
        <w:jc w:val="center"/>
        <w:rPr>
          <w:rFonts w:cs="Times New Roman"/>
          <w:b/>
          <w:color w:val="000000"/>
          <w:sz w:val="28"/>
          <w:szCs w:val="28"/>
          <w:lang w:val="ru-RU"/>
        </w:rPr>
      </w:pPr>
      <w:r w:rsidRPr="00B41DF9">
        <w:rPr>
          <w:rFonts w:cs="Times New Roman"/>
          <w:b/>
          <w:color w:val="000000"/>
          <w:sz w:val="28"/>
          <w:szCs w:val="28"/>
          <w:lang w:val="ru-RU"/>
        </w:rPr>
        <w:lastRenderedPageBreak/>
        <w:t>ОЖИДАЕМЫЕ РЕЗУЛЬТАТЫ ПРОЕКТА:</w:t>
      </w:r>
    </w:p>
    <w:p w:rsidR="00A160B3" w:rsidRPr="00B41DF9" w:rsidRDefault="00A160B3" w:rsidP="00B41DF9">
      <w:pPr>
        <w:pStyle w:val="Textbody"/>
        <w:spacing w:after="0"/>
        <w:jc w:val="center"/>
        <w:rPr>
          <w:rFonts w:eastAsia="Times New Roman" w:cs="Times New Roman"/>
          <w:color w:val="000000"/>
          <w:sz w:val="28"/>
          <w:szCs w:val="28"/>
          <w:lang w:val="ru-RU"/>
        </w:rPr>
      </w:pPr>
    </w:p>
    <w:p w:rsidR="006244DA" w:rsidRDefault="005C41D8" w:rsidP="00A160B3">
      <w:pPr>
        <w:pStyle w:val="LTGliederung1"/>
        <w:numPr>
          <w:ilvl w:val="0"/>
          <w:numId w:val="7"/>
        </w:numPr>
        <w:tabs>
          <w:tab w:val="clear" w:pos="720"/>
          <w:tab w:val="clear" w:pos="900"/>
          <w:tab w:val="left" w:pos="709"/>
        </w:tabs>
        <w:spacing w:before="0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6244DA" w:rsidRPr="005C41D8">
        <w:rPr>
          <w:rFonts w:ascii="Times New Roman" w:hAnsi="Times New Roman" w:cs="Times New Roman"/>
          <w:sz w:val="28"/>
          <w:szCs w:val="28"/>
        </w:rPr>
        <w:t>овышение познавательного интереса к чтению, урокам литературы</w:t>
      </w:r>
      <w:r w:rsidR="00914DCA" w:rsidRPr="005C41D8">
        <w:rPr>
          <w:rFonts w:ascii="Times New Roman" w:hAnsi="Times New Roman" w:cs="Times New Roman"/>
          <w:sz w:val="28"/>
          <w:szCs w:val="28"/>
        </w:rPr>
        <w:t>, истории</w:t>
      </w:r>
      <w:r w:rsidR="006244DA" w:rsidRPr="005C41D8">
        <w:rPr>
          <w:rFonts w:ascii="Times New Roman" w:hAnsi="Times New Roman" w:cs="Times New Roman"/>
          <w:sz w:val="28"/>
          <w:szCs w:val="28"/>
        </w:rPr>
        <w:t xml:space="preserve"> </w:t>
      </w:r>
      <w:r w:rsidRPr="005C41D8">
        <w:rPr>
          <w:rFonts w:ascii="Times New Roman" w:hAnsi="Times New Roman" w:cs="Times New Roman"/>
          <w:sz w:val="28"/>
          <w:szCs w:val="28"/>
        </w:rPr>
        <w:t xml:space="preserve"> школьников города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C41D8" w:rsidRPr="005C41D8" w:rsidRDefault="005C41D8" w:rsidP="00A160B3">
      <w:pPr>
        <w:pStyle w:val="LTGliederung1"/>
        <w:numPr>
          <w:ilvl w:val="0"/>
          <w:numId w:val="7"/>
        </w:numPr>
        <w:tabs>
          <w:tab w:val="clear" w:pos="720"/>
          <w:tab w:val="clear" w:pos="900"/>
          <w:tab w:val="left" w:pos="709"/>
        </w:tabs>
        <w:spacing w:before="0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духовного и культурного потенциала школьников посредством театра.</w:t>
      </w:r>
    </w:p>
    <w:p w:rsidR="00914DCA" w:rsidRPr="005C41D8" w:rsidRDefault="005C41D8" w:rsidP="00A160B3">
      <w:pPr>
        <w:pStyle w:val="ae"/>
        <w:numPr>
          <w:ilvl w:val="0"/>
          <w:numId w:val="7"/>
        </w:numPr>
        <w:tabs>
          <w:tab w:val="clear" w:pos="720"/>
          <w:tab w:val="left" w:pos="709"/>
        </w:tabs>
        <w:spacing w:after="0" w:line="240" w:lineRule="auto"/>
        <w:ind w:left="709" w:hanging="425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914DCA" w:rsidRPr="005C41D8">
        <w:rPr>
          <w:sz w:val="28"/>
          <w:szCs w:val="28"/>
        </w:rPr>
        <w:t>величение театральной труппы учащ</w:t>
      </w:r>
      <w:r>
        <w:rPr>
          <w:sz w:val="28"/>
          <w:szCs w:val="28"/>
        </w:rPr>
        <w:t>имися школы не менее чем на 20%.</w:t>
      </w:r>
    </w:p>
    <w:p w:rsidR="00914DCA" w:rsidRPr="005C41D8" w:rsidRDefault="00914DCA" w:rsidP="00A160B3">
      <w:pPr>
        <w:pStyle w:val="ae"/>
        <w:numPr>
          <w:ilvl w:val="0"/>
          <w:numId w:val="7"/>
        </w:numPr>
        <w:tabs>
          <w:tab w:val="clear" w:pos="720"/>
          <w:tab w:val="left" w:pos="709"/>
        </w:tabs>
        <w:spacing w:after="0" w:line="240" w:lineRule="auto"/>
        <w:ind w:left="709" w:hanging="425"/>
        <w:jc w:val="both"/>
        <w:rPr>
          <w:sz w:val="28"/>
          <w:szCs w:val="28"/>
        </w:rPr>
      </w:pPr>
      <w:r w:rsidRPr="005C41D8">
        <w:rPr>
          <w:sz w:val="28"/>
          <w:szCs w:val="28"/>
        </w:rPr>
        <w:t xml:space="preserve">Охват учащихся всех общеобразовательных организаций на премьерных показах </w:t>
      </w:r>
      <w:r w:rsidR="005C41D8">
        <w:rPr>
          <w:sz w:val="28"/>
          <w:szCs w:val="28"/>
        </w:rPr>
        <w:t>спектакля.</w:t>
      </w:r>
    </w:p>
    <w:p w:rsidR="00914DCA" w:rsidRPr="005C41D8" w:rsidRDefault="00914DCA" w:rsidP="00A160B3">
      <w:pPr>
        <w:pStyle w:val="ae"/>
        <w:numPr>
          <w:ilvl w:val="0"/>
          <w:numId w:val="7"/>
        </w:numPr>
        <w:tabs>
          <w:tab w:val="clear" w:pos="720"/>
          <w:tab w:val="left" w:pos="709"/>
        </w:tabs>
        <w:spacing w:after="0" w:line="240" w:lineRule="auto"/>
        <w:ind w:left="709" w:hanging="425"/>
        <w:jc w:val="both"/>
        <w:rPr>
          <w:sz w:val="28"/>
          <w:szCs w:val="28"/>
        </w:rPr>
      </w:pPr>
      <w:r w:rsidRPr="005C41D8">
        <w:rPr>
          <w:sz w:val="28"/>
          <w:szCs w:val="28"/>
        </w:rPr>
        <w:t>Успешное выступление школьного театра в региональном конкурсе театраль</w:t>
      </w:r>
      <w:r w:rsidR="005C41D8">
        <w:rPr>
          <w:sz w:val="28"/>
          <w:szCs w:val="28"/>
        </w:rPr>
        <w:t>ного искусства «Надежда есть!».</w:t>
      </w:r>
    </w:p>
    <w:p w:rsidR="00914DCA" w:rsidRPr="005C41D8" w:rsidRDefault="00914DCA" w:rsidP="00A160B3">
      <w:pPr>
        <w:numPr>
          <w:ilvl w:val="0"/>
          <w:numId w:val="7"/>
        </w:numPr>
        <w:tabs>
          <w:tab w:val="clear" w:pos="720"/>
          <w:tab w:val="left" w:pos="709"/>
        </w:tabs>
        <w:spacing w:after="0" w:line="240" w:lineRule="auto"/>
        <w:ind w:left="709" w:hanging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41D8">
        <w:rPr>
          <w:rFonts w:ascii="Times New Roman" w:hAnsi="Times New Roman" w:cs="Times New Roman"/>
          <w:sz w:val="28"/>
          <w:szCs w:val="28"/>
          <w:lang w:val="en-US"/>
        </w:rPr>
        <w:t>PR</w:t>
      </w:r>
      <w:r w:rsidRPr="005C41D8">
        <w:rPr>
          <w:rFonts w:ascii="Times New Roman" w:hAnsi="Times New Roman" w:cs="Times New Roman"/>
          <w:sz w:val="28"/>
          <w:szCs w:val="28"/>
        </w:rPr>
        <w:t xml:space="preserve"> - поддержка театрального движения – телевизионные сюжеты</w:t>
      </w:r>
      <w:r w:rsidR="005C41D8">
        <w:rPr>
          <w:rFonts w:ascii="Times New Roman" w:hAnsi="Times New Roman" w:cs="Times New Roman"/>
          <w:sz w:val="28"/>
          <w:szCs w:val="28"/>
        </w:rPr>
        <w:t>.</w:t>
      </w:r>
    </w:p>
    <w:p w:rsidR="00914DCA" w:rsidRDefault="00914DCA" w:rsidP="00A160B3">
      <w:pPr>
        <w:numPr>
          <w:ilvl w:val="0"/>
          <w:numId w:val="7"/>
        </w:numPr>
        <w:tabs>
          <w:tab w:val="clear" w:pos="720"/>
          <w:tab w:val="left" w:pos="709"/>
        </w:tabs>
        <w:spacing w:after="0" w:line="240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5C41D8">
        <w:rPr>
          <w:rFonts w:ascii="Times New Roman" w:hAnsi="Times New Roman" w:cs="Times New Roman"/>
          <w:sz w:val="28"/>
          <w:szCs w:val="28"/>
        </w:rPr>
        <w:t xml:space="preserve">Функционирование официального сайт  </w:t>
      </w:r>
      <w:r w:rsidR="005C41D8">
        <w:rPr>
          <w:rFonts w:ascii="Times New Roman" w:hAnsi="Times New Roman" w:cs="Times New Roman"/>
          <w:sz w:val="28"/>
          <w:szCs w:val="28"/>
        </w:rPr>
        <w:t>театра</w:t>
      </w:r>
      <w:r w:rsidRPr="005C41D8">
        <w:rPr>
          <w:rFonts w:ascii="Times New Roman" w:hAnsi="Times New Roman" w:cs="Times New Roman"/>
          <w:sz w:val="28"/>
          <w:szCs w:val="28"/>
        </w:rPr>
        <w:t xml:space="preserve">  и </w:t>
      </w:r>
      <w:proofErr w:type="spellStart"/>
      <w:r w:rsidRPr="005C41D8">
        <w:rPr>
          <w:rFonts w:ascii="Times New Roman" w:hAnsi="Times New Roman" w:cs="Times New Roman"/>
          <w:sz w:val="28"/>
          <w:szCs w:val="28"/>
        </w:rPr>
        <w:t>медийная</w:t>
      </w:r>
      <w:proofErr w:type="spellEnd"/>
      <w:r w:rsidRPr="005C41D8">
        <w:rPr>
          <w:rFonts w:ascii="Times New Roman" w:hAnsi="Times New Roman" w:cs="Times New Roman"/>
          <w:sz w:val="28"/>
          <w:szCs w:val="28"/>
        </w:rPr>
        <w:t xml:space="preserve"> пропаганда </w:t>
      </w:r>
      <w:r w:rsidR="005C41D8">
        <w:rPr>
          <w:rFonts w:ascii="Times New Roman" w:hAnsi="Times New Roman" w:cs="Times New Roman"/>
          <w:sz w:val="28"/>
          <w:szCs w:val="28"/>
        </w:rPr>
        <w:t>театрального искусства.</w:t>
      </w:r>
    </w:p>
    <w:p w:rsidR="00A160B3" w:rsidRPr="005C41D8" w:rsidRDefault="00A160B3" w:rsidP="00A160B3">
      <w:pPr>
        <w:pStyle w:val="Textbody"/>
        <w:numPr>
          <w:ilvl w:val="0"/>
          <w:numId w:val="7"/>
        </w:numPr>
        <w:spacing w:after="0"/>
        <w:rPr>
          <w:color w:val="000000"/>
          <w:sz w:val="28"/>
          <w:szCs w:val="28"/>
          <w:lang w:val="ru-RU"/>
        </w:rPr>
      </w:pPr>
      <w:r w:rsidRPr="005C41D8">
        <w:rPr>
          <w:color w:val="000000"/>
          <w:sz w:val="28"/>
          <w:szCs w:val="28"/>
          <w:lang w:val="ru-RU"/>
        </w:rPr>
        <w:t>Развитие творческого потенциала участников театра «Антре»:</w:t>
      </w:r>
    </w:p>
    <w:p w:rsidR="00A160B3" w:rsidRPr="00A160B3" w:rsidRDefault="00A160B3" w:rsidP="00A160B3">
      <w:pPr>
        <w:pStyle w:val="Textbody"/>
        <w:spacing w:after="0"/>
        <w:ind w:left="945" w:hanging="236"/>
        <w:rPr>
          <w:color w:val="000000"/>
          <w:sz w:val="28"/>
          <w:szCs w:val="28"/>
          <w:lang w:val="ru-RU"/>
        </w:rPr>
      </w:pPr>
      <w:r w:rsidRPr="005C41D8">
        <w:rPr>
          <w:color w:val="000000"/>
          <w:sz w:val="28"/>
          <w:szCs w:val="28"/>
          <w:lang w:val="ru-RU"/>
        </w:rPr>
        <w:t>- повышение творческого потенциала личности школьников</w:t>
      </w:r>
      <w:r>
        <w:rPr>
          <w:color w:val="000000"/>
          <w:sz w:val="28"/>
          <w:szCs w:val="28"/>
          <w:lang w:val="ru-RU"/>
        </w:rPr>
        <w:t>;</w:t>
      </w:r>
    </w:p>
    <w:p w:rsidR="00A160B3" w:rsidRPr="00A160B3" w:rsidRDefault="00A160B3" w:rsidP="00A160B3">
      <w:pPr>
        <w:pStyle w:val="Textbody"/>
        <w:spacing w:after="0"/>
        <w:ind w:left="945" w:hanging="236"/>
        <w:rPr>
          <w:color w:val="000000"/>
          <w:sz w:val="28"/>
          <w:szCs w:val="28"/>
          <w:lang w:val="ru-RU"/>
        </w:rPr>
      </w:pPr>
      <w:r w:rsidRPr="005C41D8">
        <w:rPr>
          <w:color w:val="000000"/>
          <w:sz w:val="28"/>
          <w:szCs w:val="28"/>
          <w:lang w:val="ru-RU"/>
        </w:rPr>
        <w:t>- развитие коммуникативных и организаторских способностей</w:t>
      </w:r>
      <w:r>
        <w:rPr>
          <w:color w:val="000000"/>
          <w:sz w:val="28"/>
          <w:szCs w:val="28"/>
          <w:lang w:val="ru-RU"/>
        </w:rPr>
        <w:t>;</w:t>
      </w:r>
    </w:p>
    <w:p w:rsidR="00A160B3" w:rsidRPr="00A160B3" w:rsidRDefault="00A160B3" w:rsidP="00A160B3">
      <w:pPr>
        <w:pStyle w:val="Textbody"/>
        <w:spacing w:after="0"/>
        <w:ind w:left="945" w:hanging="236"/>
        <w:rPr>
          <w:rFonts w:cs="Times New Roman"/>
          <w:color w:val="000000"/>
          <w:sz w:val="28"/>
          <w:szCs w:val="28"/>
          <w:lang w:val="ru-RU"/>
        </w:rPr>
      </w:pPr>
      <w:r w:rsidRPr="005C41D8">
        <w:rPr>
          <w:color w:val="000000"/>
          <w:sz w:val="28"/>
          <w:szCs w:val="28"/>
          <w:lang w:val="ru-RU"/>
        </w:rPr>
        <w:t>- повышение самооценки, избавление от комплексов</w:t>
      </w:r>
      <w:r>
        <w:rPr>
          <w:color w:val="000000"/>
          <w:sz w:val="28"/>
          <w:szCs w:val="28"/>
          <w:lang w:val="ru-RU"/>
        </w:rPr>
        <w:t>.</w:t>
      </w:r>
    </w:p>
    <w:p w:rsidR="00A160B3" w:rsidRPr="005C41D8" w:rsidRDefault="00A160B3" w:rsidP="00A160B3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5C41D8" w:rsidRPr="005C41D8" w:rsidRDefault="005C41D8" w:rsidP="00A160B3">
      <w:pPr>
        <w:pStyle w:val="ad"/>
        <w:shd w:val="clear" w:color="auto" w:fill="FFFFFF"/>
        <w:spacing w:before="0" w:beforeAutospacing="0" w:after="0" w:afterAutospacing="0"/>
        <w:ind w:left="720"/>
        <w:jc w:val="both"/>
        <w:textAlignment w:val="baseline"/>
        <w:rPr>
          <w:b/>
          <w:spacing w:val="3"/>
          <w:sz w:val="28"/>
          <w:szCs w:val="28"/>
        </w:rPr>
      </w:pPr>
    </w:p>
    <w:p w:rsidR="005C41D8" w:rsidRPr="005C41D8" w:rsidRDefault="005C41D8" w:rsidP="00A160B3">
      <w:pPr>
        <w:pStyle w:val="ad"/>
        <w:shd w:val="clear" w:color="auto" w:fill="FFFFFF"/>
        <w:spacing w:before="0" w:beforeAutospacing="0" w:after="0" w:afterAutospacing="0"/>
        <w:ind w:left="720"/>
        <w:jc w:val="both"/>
        <w:textAlignment w:val="baseline"/>
        <w:rPr>
          <w:b/>
          <w:spacing w:val="3"/>
          <w:sz w:val="28"/>
          <w:szCs w:val="28"/>
        </w:rPr>
      </w:pPr>
    </w:p>
    <w:p w:rsidR="005C41D8" w:rsidRPr="00385851" w:rsidRDefault="005C41D8" w:rsidP="00A160B3">
      <w:pPr>
        <w:pStyle w:val="ad"/>
        <w:shd w:val="clear" w:color="auto" w:fill="FFFFFF"/>
        <w:spacing w:before="0" w:beforeAutospacing="0" w:after="0" w:afterAutospacing="0"/>
        <w:ind w:left="720"/>
        <w:jc w:val="both"/>
        <w:textAlignment w:val="baseline"/>
        <w:rPr>
          <w:b/>
          <w:spacing w:val="3"/>
          <w:sz w:val="28"/>
          <w:szCs w:val="28"/>
        </w:rPr>
      </w:pPr>
      <w:r w:rsidRPr="00385851">
        <w:rPr>
          <w:b/>
          <w:spacing w:val="3"/>
          <w:sz w:val="28"/>
          <w:szCs w:val="28"/>
          <w:bdr w:val="none" w:sz="0" w:space="0" w:color="auto" w:frame="1"/>
        </w:rPr>
        <w:t xml:space="preserve">Перспективы развития школьного </w:t>
      </w:r>
      <w:r>
        <w:rPr>
          <w:b/>
          <w:spacing w:val="3"/>
          <w:sz w:val="28"/>
          <w:szCs w:val="28"/>
          <w:bdr w:val="none" w:sz="0" w:space="0" w:color="auto" w:frame="1"/>
        </w:rPr>
        <w:t>театра-студии «Антре»:</w:t>
      </w:r>
    </w:p>
    <w:p w:rsidR="005C41D8" w:rsidRPr="003910DC" w:rsidRDefault="005C41D8" w:rsidP="00A160B3">
      <w:pPr>
        <w:pStyle w:val="ad"/>
        <w:shd w:val="clear" w:color="auto" w:fill="FFFFFF"/>
        <w:spacing w:before="0" w:beforeAutospacing="0" w:after="0" w:afterAutospacing="0"/>
        <w:ind w:left="360"/>
        <w:jc w:val="both"/>
        <w:textAlignment w:val="baseline"/>
        <w:rPr>
          <w:spacing w:val="3"/>
          <w:sz w:val="28"/>
          <w:szCs w:val="28"/>
        </w:rPr>
      </w:pPr>
      <w:r w:rsidRPr="003910DC">
        <w:rPr>
          <w:spacing w:val="3"/>
          <w:sz w:val="28"/>
          <w:szCs w:val="28"/>
          <w:bdr w:val="none" w:sz="0" w:space="0" w:color="auto" w:frame="1"/>
        </w:rPr>
        <w:t>- Ш</w:t>
      </w:r>
      <w:r>
        <w:rPr>
          <w:spacing w:val="3"/>
          <w:sz w:val="28"/>
          <w:szCs w:val="28"/>
          <w:bdr w:val="none" w:sz="0" w:space="0" w:color="auto" w:frame="1"/>
        </w:rPr>
        <w:t>кольный театр</w:t>
      </w:r>
      <w:r w:rsidRPr="003910DC">
        <w:rPr>
          <w:spacing w:val="3"/>
          <w:sz w:val="28"/>
          <w:szCs w:val="28"/>
          <w:bdr w:val="none" w:sz="0" w:space="0" w:color="auto" w:frame="1"/>
        </w:rPr>
        <w:t xml:space="preserve"> призван стать важным фактором воспитания и образования подрастающего поколения;</w:t>
      </w:r>
    </w:p>
    <w:p w:rsidR="005C41D8" w:rsidRPr="003910DC" w:rsidRDefault="005C41D8" w:rsidP="00A160B3">
      <w:pPr>
        <w:pStyle w:val="ad"/>
        <w:shd w:val="clear" w:color="auto" w:fill="FFFFFF"/>
        <w:spacing w:before="0" w:beforeAutospacing="0" w:after="0" w:afterAutospacing="0"/>
        <w:ind w:left="360"/>
        <w:jc w:val="both"/>
        <w:textAlignment w:val="baseline"/>
        <w:rPr>
          <w:spacing w:val="3"/>
          <w:sz w:val="28"/>
          <w:szCs w:val="28"/>
        </w:rPr>
      </w:pPr>
      <w:r w:rsidRPr="003910DC">
        <w:rPr>
          <w:spacing w:val="3"/>
          <w:sz w:val="28"/>
          <w:szCs w:val="28"/>
          <w:bdr w:val="none" w:sz="0" w:space="0" w:color="auto" w:frame="1"/>
        </w:rPr>
        <w:t>-</w:t>
      </w:r>
      <w:r>
        <w:rPr>
          <w:spacing w:val="3"/>
          <w:sz w:val="28"/>
          <w:szCs w:val="28"/>
          <w:bdr w:val="none" w:sz="0" w:space="0" w:color="auto" w:frame="1"/>
        </w:rPr>
        <w:t xml:space="preserve"> Школьный театр</w:t>
      </w:r>
      <w:r w:rsidRPr="003910DC">
        <w:rPr>
          <w:spacing w:val="3"/>
          <w:sz w:val="28"/>
          <w:szCs w:val="28"/>
          <w:bdr w:val="none" w:sz="0" w:space="0" w:color="auto" w:frame="1"/>
        </w:rPr>
        <w:t xml:space="preserve"> </w:t>
      </w:r>
      <w:r>
        <w:rPr>
          <w:spacing w:val="3"/>
          <w:sz w:val="28"/>
          <w:szCs w:val="28"/>
          <w:bdr w:val="none" w:sz="0" w:space="0" w:color="auto" w:frame="1"/>
        </w:rPr>
        <w:t>-</w:t>
      </w:r>
      <w:r w:rsidRPr="003910DC">
        <w:rPr>
          <w:spacing w:val="3"/>
          <w:sz w:val="28"/>
          <w:szCs w:val="28"/>
          <w:bdr w:val="none" w:sz="0" w:space="0" w:color="auto" w:frame="1"/>
        </w:rPr>
        <w:t xml:space="preserve"> форма </w:t>
      </w:r>
      <w:r>
        <w:rPr>
          <w:spacing w:val="3"/>
          <w:sz w:val="28"/>
          <w:szCs w:val="28"/>
          <w:bdr w:val="none" w:sz="0" w:space="0" w:color="auto" w:frame="1"/>
        </w:rPr>
        <w:t xml:space="preserve">эффективной </w:t>
      </w:r>
      <w:r w:rsidRPr="003910DC">
        <w:rPr>
          <w:spacing w:val="3"/>
          <w:sz w:val="28"/>
          <w:szCs w:val="28"/>
          <w:bdr w:val="none" w:sz="0" w:space="0" w:color="auto" w:frame="1"/>
        </w:rPr>
        <w:t xml:space="preserve">организации и проведения </w:t>
      </w:r>
      <w:r>
        <w:rPr>
          <w:spacing w:val="3"/>
          <w:sz w:val="28"/>
          <w:szCs w:val="28"/>
          <w:bdr w:val="none" w:sz="0" w:space="0" w:color="auto" w:frame="1"/>
        </w:rPr>
        <w:t>духовно-нравственного воспитания</w:t>
      </w:r>
      <w:r w:rsidRPr="003910DC">
        <w:rPr>
          <w:spacing w:val="3"/>
          <w:sz w:val="28"/>
          <w:szCs w:val="28"/>
          <w:bdr w:val="none" w:sz="0" w:space="0" w:color="auto" w:frame="1"/>
        </w:rPr>
        <w:t xml:space="preserve"> в школе;</w:t>
      </w:r>
    </w:p>
    <w:p w:rsidR="005C41D8" w:rsidRDefault="005C41D8" w:rsidP="00A160B3">
      <w:pPr>
        <w:pStyle w:val="ad"/>
        <w:shd w:val="clear" w:color="auto" w:fill="FFFFFF"/>
        <w:spacing w:before="0" w:beforeAutospacing="0" w:after="0" w:afterAutospacing="0"/>
        <w:ind w:left="360"/>
        <w:jc w:val="both"/>
        <w:textAlignment w:val="baseline"/>
        <w:rPr>
          <w:spacing w:val="3"/>
          <w:sz w:val="28"/>
          <w:szCs w:val="28"/>
          <w:bdr w:val="none" w:sz="0" w:space="0" w:color="auto" w:frame="1"/>
        </w:rPr>
      </w:pPr>
      <w:r w:rsidRPr="003910DC">
        <w:rPr>
          <w:spacing w:val="3"/>
          <w:sz w:val="28"/>
          <w:szCs w:val="28"/>
          <w:bdr w:val="none" w:sz="0" w:space="0" w:color="auto" w:frame="1"/>
        </w:rPr>
        <w:t xml:space="preserve">- </w:t>
      </w:r>
      <w:r w:rsidR="00A160B3">
        <w:rPr>
          <w:spacing w:val="3"/>
          <w:sz w:val="28"/>
          <w:szCs w:val="28"/>
          <w:bdr w:val="none" w:sz="0" w:space="0" w:color="auto" w:frame="1"/>
        </w:rPr>
        <w:t>В</w:t>
      </w:r>
      <w:r>
        <w:rPr>
          <w:spacing w:val="3"/>
          <w:sz w:val="28"/>
          <w:szCs w:val="28"/>
          <w:bdr w:val="none" w:sz="0" w:space="0" w:color="auto" w:frame="1"/>
        </w:rPr>
        <w:t xml:space="preserve">едущая </w:t>
      </w:r>
      <w:r w:rsidRPr="003910DC">
        <w:rPr>
          <w:spacing w:val="3"/>
          <w:sz w:val="28"/>
          <w:szCs w:val="28"/>
          <w:bdr w:val="none" w:sz="0" w:space="0" w:color="auto" w:frame="1"/>
        </w:rPr>
        <w:t xml:space="preserve">роль </w:t>
      </w:r>
      <w:r>
        <w:rPr>
          <w:spacing w:val="3"/>
          <w:sz w:val="28"/>
          <w:szCs w:val="28"/>
          <w:bdr w:val="none" w:sz="0" w:space="0" w:color="auto" w:frame="1"/>
        </w:rPr>
        <w:t>школьного театра в выявлении творчески одаренных детей</w:t>
      </w:r>
      <w:r w:rsidR="00A160B3">
        <w:rPr>
          <w:spacing w:val="3"/>
          <w:sz w:val="28"/>
          <w:szCs w:val="28"/>
          <w:bdr w:val="none" w:sz="0" w:space="0" w:color="auto" w:frame="1"/>
        </w:rPr>
        <w:t xml:space="preserve"> в школе.</w:t>
      </w:r>
    </w:p>
    <w:p w:rsidR="004D220B" w:rsidRDefault="004D220B" w:rsidP="005C05AE">
      <w:pPr>
        <w:pStyle w:val="1"/>
        <w:tabs>
          <w:tab w:val="clear" w:pos="432"/>
        </w:tabs>
        <w:ind w:left="6372" w:firstLine="708"/>
        <w:rPr>
          <w:rFonts w:ascii="Times New Roman" w:hAnsi="Times New Roman" w:cs="Times New Roman"/>
          <w:sz w:val="24"/>
          <w:szCs w:val="24"/>
        </w:rPr>
      </w:pPr>
    </w:p>
    <w:p w:rsidR="007B5ACB" w:rsidRDefault="007B5ACB" w:rsidP="007B5ACB"/>
    <w:p w:rsidR="007B5ACB" w:rsidRDefault="007B5ACB" w:rsidP="007B5ACB">
      <w:pPr>
        <w:pStyle w:val="a8"/>
        <w:tabs>
          <w:tab w:val="left" w:pos="708"/>
        </w:tabs>
        <w:jc w:val="both"/>
      </w:pPr>
    </w:p>
    <w:p w:rsidR="00BB2FA1" w:rsidRDefault="00BB2FA1"/>
    <w:sectPr w:rsidR="00BB2FA1" w:rsidSect="000658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CC"/>
    <w:family w:val="auto"/>
    <w:pitch w:val="variable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3">
    <w:nsid w:val="00000004"/>
    <w:multiLevelType w:val="multilevel"/>
    <w:tmpl w:val="00000004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000000"/>
        <w:sz w:val="26"/>
        <w:szCs w:val="26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color w:val="000000"/>
        <w:sz w:val="26"/>
        <w:szCs w:val="26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color w:val="000000"/>
        <w:sz w:val="26"/>
        <w:szCs w:val="26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color w:val="000000"/>
        <w:sz w:val="26"/>
        <w:szCs w:val="26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color w:val="000000"/>
        <w:sz w:val="26"/>
        <w:szCs w:val="26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color w:val="000000"/>
        <w:sz w:val="26"/>
        <w:szCs w:val="26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color w:val="000000"/>
        <w:sz w:val="26"/>
        <w:szCs w:val="26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color w:val="000000"/>
        <w:sz w:val="26"/>
        <w:szCs w:val="26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color w:val="000000"/>
        <w:sz w:val="26"/>
        <w:szCs w:val="26"/>
      </w:rPr>
    </w:lvl>
  </w:abstractNum>
  <w:abstractNum w:abstractNumId="5">
    <w:nsid w:val="1A34702B"/>
    <w:multiLevelType w:val="hybridMultilevel"/>
    <w:tmpl w:val="F2BE034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3166471D"/>
    <w:multiLevelType w:val="hybridMultilevel"/>
    <w:tmpl w:val="A4E44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202B52"/>
    <w:multiLevelType w:val="hybridMultilevel"/>
    <w:tmpl w:val="1BBEA15A"/>
    <w:lvl w:ilvl="0" w:tplc="04190001">
      <w:start w:val="1"/>
      <w:numFmt w:val="bullet"/>
      <w:lvlText w:val=""/>
      <w:lvlJc w:val="left"/>
      <w:pPr>
        <w:tabs>
          <w:tab w:val="num" w:pos="945"/>
        </w:tabs>
        <w:ind w:left="9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65"/>
        </w:tabs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85"/>
        </w:tabs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05"/>
        </w:tabs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25"/>
        </w:tabs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45"/>
        </w:tabs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65"/>
        </w:tabs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85"/>
        </w:tabs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05"/>
        </w:tabs>
        <w:ind w:left="6705" w:hanging="360"/>
      </w:pPr>
      <w:rPr>
        <w:rFonts w:ascii="Wingdings" w:hAnsi="Wingdings" w:hint="default"/>
      </w:rPr>
    </w:lvl>
  </w:abstractNum>
  <w:abstractNum w:abstractNumId="8">
    <w:nsid w:val="5B9E0B15"/>
    <w:multiLevelType w:val="hybridMultilevel"/>
    <w:tmpl w:val="B34259C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08F601E"/>
    <w:multiLevelType w:val="hybridMultilevel"/>
    <w:tmpl w:val="3B1AA8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7"/>
  </w:num>
  <w:num w:numId="7">
    <w:abstractNumId w:val="4"/>
  </w:num>
  <w:num w:numId="8">
    <w:abstractNumId w:val="6"/>
  </w:num>
  <w:num w:numId="9">
    <w:abstractNumId w:val="9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23F0C"/>
    <w:rsid w:val="00034D69"/>
    <w:rsid w:val="00064D81"/>
    <w:rsid w:val="00065872"/>
    <w:rsid w:val="00076A58"/>
    <w:rsid w:val="00077DA7"/>
    <w:rsid w:val="000D18B1"/>
    <w:rsid w:val="001067FC"/>
    <w:rsid w:val="00122ED9"/>
    <w:rsid w:val="001618DF"/>
    <w:rsid w:val="001A28E3"/>
    <w:rsid w:val="001F1EB3"/>
    <w:rsid w:val="00202B5F"/>
    <w:rsid w:val="00227D85"/>
    <w:rsid w:val="00243411"/>
    <w:rsid w:val="00245C86"/>
    <w:rsid w:val="002B71D0"/>
    <w:rsid w:val="0030110F"/>
    <w:rsid w:val="00303DF9"/>
    <w:rsid w:val="00341865"/>
    <w:rsid w:val="00376126"/>
    <w:rsid w:val="004B003F"/>
    <w:rsid w:val="004C4F54"/>
    <w:rsid w:val="004D220B"/>
    <w:rsid w:val="004E61C7"/>
    <w:rsid w:val="004F3F66"/>
    <w:rsid w:val="00510803"/>
    <w:rsid w:val="005554A1"/>
    <w:rsid w:val="005A7759"/>
    <w:rsid w:val="005C05AE"/>
    <w:rsid w:val="005C41D8"/>
    <w:rsid w:val="005D7829"/>
    <w:rsid w:val="005F03C4"/>
    <w:rsid w:val="006244DA"/>
    <w:rsid w:val="00625958"/>
    <w:rsid w:val="006D5E38"/>
    <w:rsid w:val="00723F0C"/>
    <w:rsid w:val="00736620"/>
    <w:rsid w:val="007515BA"/>
    <w:rsid w:val="00775020"/>
    <w:rsid w:val="00776D29"/>
    <w:rsid w:val="00791E57"/>
    <w:rsid w:val="007B5ACB"/>
    <w:rsid w:val="007F7C01"/>
    <w:rsid w:val="00862307"/>
    <w:rsid w:val="0089327D"/>
    <w:rsid w:val="00914DCA"/>
    <w:rsid w:val="00932BB6"/>
    <w:rsid w:val="009424FD"/>
    <w:rsid w:val="009755E8"/>
    <w:rsid w:val="009904A1"/>
    <w:rsid w:val="009A29B8"/>
    <w:rsid w:val="00A160B3"/>
    <w:rsid w:val="00A1618C"/>
    <w:rsid w:val="00AC082B"/>
    <w:rsid w:val="00AF5C92"/>
    <w:rsid w:val="00B10EE8"/>
    <w:rsid w:val="00B41DF9"/>
    <w:rsid w:val="00B555A3"/>
    <w:rsid w:val="00BB2FA1"/>
    <w:rsid w:val="00BB68F8"/>
    <w:rsid w:val="00BF50C7"/>
    <w:rsid w:val="00C144EB"/>
    <w:rsid w:val="00C545FF"/>
    <w:rsid w:val="00CB0CBE"/>
    <w:rsid w:val="00CF0E51"/>
    <w:rsid w:val="00CF443B"/>
    <w:rsid w:val="00D12A15"/>
    <w:rsid w:val="00D22D06"/>
    <w:rsid w:val="00D4177B"/>
    <w:rsid w:val="00D45B23"/>
    <w:rsid w:val="00D551AB"/>
    <w:rsid w:val="00D64D22"/>
    <w:rsid w:val="00DB16A7"/>
    <w:rsid w:val="00DC4D4C"/>
    <w:rsid w:val="00DD668D"/>
    <w:rsid w:val="00DF52B7"/>
    <w:rsid w:val="00E00334"/>
    <w:rsid w:val="00E70FAF"/>
    <w:rsid w:val="00EE31B9"/>
    <w:rsid w:val="00F34464"/>
    <w:rsid w:val="00F737A2"/>
    <w:rsid w:val="00F95F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0"/>
    <o:shapelayout v:ext="edit">
      <o:idmap v:ext="edit" data="1"/>
      <o:rules v:ext="edit">
        <o:r id="V:Rule1" type="connector" idref="#_x0000_s1040"/>
        <o:r id="V:Rule2" type="connector" idref="#_x0000_s1041"/>
        <o:r id="V:Rule3" type="connector" idref="#_x0000_s1038"/>
        <o:r id="V:Rule4" type="connector" idref="#_x0000_s1039"/>
        <o:r id="V:Rule5" type="connector" idref="#_x0000_s1044"/>
        <o:r id="V:Rule6" type="connector" idref="#_x0000_s1045"/>
        <o:r id="V:Rule7" type="connector" idref="#_x0000_s1046"/>
        <o:r id="V:Rule8" type="connector" idref="#_x0000_s1047"/>
        <o:r id="V:Rule9" type="connector" idref="#_x0000_s1048"/>
        <o:r id="V:Rule10" type="connector" idref="#_x0000_s1049"/>
      </o:rules>
      <o:regrouptable v:ext="edit">
        <o:entry new="1" old="0"/>
        <o:entry new="2" old="1"/>
        <o:entry new="3" old="2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872"/>
  </w:style>
  <w:style w:type="paragraph" w:styleId="1">
    <w:name w:val="heading 1"/>
    <w:basedOn w:val="a"/>
    <w:next w:val="a"/>
    <w:link w:val="10"/>
    <w:qFormat/>
    <w:rsid w:val="00723F0C"/>
    <w:pPr>
      <w:keepNext/>
      <w:tabs>
        <w:tab w:val="num" w:pos="432"/>
      </w:tabs>
      <w:suppressAutoHyphens/>
      <w:spacing w:before="240" w:after="60" w:line="240" w:lineRule="auto"/>
      <w:ind w:left="432" w:hanging="432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B5AC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23F0C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styleId="a3">
    <w:name w:val="Hyperlink"/>
    <w:basedOn w:val="a0"/>
    <w:semiHidden/>
    <w:rsid w:val="00723F0C"/>
    <w:rPr>
      <w:color w:val="0000FF"/>
      <w:u w:val="single"/>
    </w:rPr>
  </w:style>
  <w:style w:type="paragraph" w:styleId="a4">
    <w:name w:val="Body Text"/>
    <w:basedOn w:val="a"/>
    <w:link w:val="a5"/>
    <w:semiHidden/>
    <w:rsid w:val="00723F0C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5">
    <w:name w:val="Основной текст Знак"/>
    <w:basedOn w:val="a0"/>
    <w:link w:val="a4"/>
    <w:semiHidden/>
    <w:rsid w:val="00723F0C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6">
    <w:name w:val="Body Text Indent"/>
    <w:basedOn w:val="a"/>
    <w:link w:val="a7"/>
    <w:semiHidden/>
    <w:rsid w:val="00723F0C"/>
    <w:pPr>
      <w:suppressAutoHyphens/>
      <w:spacing w:after="0" w:line="360" w:lineRule="auto"/>
      <w:ind w:left="4950"/>
    </w:pPr>
    <w:rPr>
      <w:rFonts w:ascii="Times New Roman" w:eastAsia="Times New Roman" w:hAnsi="Times New Roman" w:cs="Times New Roman"/>
      <w:sz w:val="28"/>
      <w:szCs w:val="40"/>
      <w:lang w:eastAsia="ar-SA"/>
    </w:rPr>
  </w:style>
  <w:style w:type="character" w:customStyle="1" w:styleId="a7">
    <w:name w:val="Основной текст с отступом Знак"/>
    <w:basedOn w:val="a0"/>
    <w:link w:val="a6"/>
    <w:semiHidden/>
    <w:rsid w:val="00723F0C"/>
    <w:rPr>
      <w:rFonts w:ascii="Times New Roman" w:eastAsia="Times New Roman" w:hAnsi="Times New Roman" w:cs="Times New Roman"/>
      <w:sz w:val="28"/>
      <w:szCs w:val="40"/>
      <w:lang w:eastAsia="ar-SA"/>
    </w:rPr>
  </w:style>
  <w:style w:type="paragraph" w:customStyle="1" w:styleId="22">
    <w:name w:val="Основной текст 22"/>
    <w:basedOn w:val="a"/>
    <w:rsid w:val="00723F0C"/>
    <w:pPr>
      <w:suppressAutoHyphens/>
      <w:spacing w:after="0" w:line="240" w:lineRule="auto"/>
    </w:pPr>
    <w:rPr>
      <w:rFonts w:ascii="Times New Roman" w:eastAsia="Times New Roman" w:hAnsi="Times New Roman" w:cs="Times New Roman"/>
      <w:sz w:val="36"/>
      <w:szCs w:val="24"/>
      <w:lang w:eastAsia="ar-SA"/>
    </w:rPr>
  </w:style>
  <w:style w:type="paragraph" w:customStyle="1" w:styleId="31">
    <w:name w:val="Основной текст 31"/>
    <w:basedOn w:val="a"/>
    <w:rsid w:val="00723F0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footer"/>
    <w:basedOn w:val="a"/>
    <w:link w:val="a9"/>
    <w:semiHidden/>
    <w:rsid w:val="00723F0C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9">
    <w:name w:val="Нижний колонтитул Знак"/>
    <w:basedOn w:val="a0"/>
    <w:link w:val="a8"/>
    <w:semiHidden/>
    <w:rsid w:val="00723F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Основной текст 21"/>
    <w:basedOn w:val="a"/>
    <w:rsid w:val="00723F0C"/>
    <w:pPr>
      <w:suppressAutoHyphens/>
      <w:spacing w:after="0" w:line="240" w:lineRule="auto"/>
    </w:pPr>
    <w:rPr>
      <w:rFonts w:ascii="Times New Roman" w:eastAsia="Times New Roman" w:hAnsi="Times New Roman" w:cs="Times New Roman"/>
      <w:sz w:val="36"/>
      <w:szCs w:val="24"/>
      <w:lang w:eastAsia="ar-SA"/>
    </w:rPr>
  </w:style>
  <w:style w:type="character" w:customStyle="1" w:styleId="60">
    <w:name w:val="Заголовок 6 Знак"/>
    <w:basedOn w:val="a0"/>
    <w:link w:val="6"/>
    <w:uiPriority w:val="9"/>
    <w:semiHidden/>
    <w:rsid w:val="007B5AC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aa">
    <w:name w:val="Emphasis"/>
    <w:basedOn w:val="a0"/>
    <w:qFormat/>
    <w:rsid w:val="00B10EE8"/>
    <w:rPr>
      <w:i/>
      <w:iCs/>
    </w:rPr>
  </w:style>
  <w:style w:type="character" w:styleId="ab">
    <w:name w:val="Strong"/>
    <w:basedOn w:val="a0"/>
    <w:uiPriority w:val="22"/>
    <w:qFormat/>
    <w:rsid w:val="00B10EE8"/>
    <w:rPr>
      <w:b/>
      <w:bCs/>
    </w:rPr>
  </w:style>
  <w:style w:type="paragraph" w:styleId="ac">
    <w:name w:val="No Spacing"/>
    <w:uiPriority w:val="1"/>
    <w:qFormat/>
    <w:rsid w:val="00227D85"/>
    <w:pPr>
      <w:spacing w:after="0" w:line="240" w:lineRule="auto"/>
    </w:pPr>
  </w:style>
  <w:style w:type="paragraph" w:styleId="ad">
    <w:name w:val="Normal (Web)"/>
    <w:basedOn w:val="a"/>
    <w:uiPriority w:val="99"/>
    <w:unhideWhenUsed/>
    <w:rsid w:val="00064D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body">
    <w:name w:val="Text body"/>
    <w:basedOn w:val="a"/>
    <w:rsid w:val="00D12A15"/>
    <w:pPr>
      <w:widowControl w:val="0"/>
      <w:suppressAutoHyphens/>
      <w:spacing w:after="12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en-US" w:eastAsia="zh-CN" w:bidi="en-US"/>
    </w:rPr>
  </w:style>
  <w:style w:type="paragraph" w:customStyle="1" w:styleId="LTGliederung1">
    <w:name w:val="???????~LT~Gliederung 1"/>
    <w:rsid w:val="00D12A15"/>
    <w:pPr>
      <w:tabs>
        <w:tab w:val="left" w:pos="900"/>
        <w:tab w:val="left" w:pos="2340"/>
        <w:tab w:val="left" w:pos="3780"/>
        <w:tab w:val="left" w:pos="5220"/>
        <w:tab w:val="left" w:pos="6660"/>
        <w:tab w:val="left" w:pos="8100"/>
        <w:tab w:val="left" w:pos="9540"/>
        <w:tab w:val="left" w:pos="10980"/>
        <w:tab w:val="left" w:pos="12420"/>
        <w:tab w:val="left" w:pos="13860"/>
        <w:tab w:val="left" w:pos="15300"/>
      </w:tabs>
      <w:suppressAutoHyphens/>
      <w:spacing w:before="160" w:after="0" w:line="240" w:lineRule="auto"/>
    </w:pPr>
    <w:rPr>
      <w:rFonts w:ascii="Mangal" w:eastAsia="Tahoma" w:hAnsi="Mangal" w:cs="Liberation Sans"/>
      <w:color w:val="000000"/>
      <w:sz w:val="64"/>
      <w:szCs w:val="24"/>
      <w:lang w:eastAsia="zh-CN" w:bidi="hi-IN"/>
    </w:rPr>
  </w:style>
  <w:style w:type="paragraph" w:styleId="ae">
    <w:name w:val="List Paragraph"/>
    <w:basedOn w:val="a"/>
    <w:uiPriority w:val="34"/>
    <w:qFormat/>
    <w:rsid w:val="00775020"/>
    <w:pPr>
      <w:ind w:left="720"/>
      <w:contextualSpacing/>
    </w:pPr>
    <w:rPr>
      <w:rFonts w:ascii="Times New Roman" w:eastAsiaTheme="minorHAnsi" w:hAnsi="Times New Roman" w:cs="Times New Roman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5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77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34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096849">
                  <w:marLeft w:val="0"/>
                  <w:marRight w:val="0"/>
                  <w:marTop w:val="225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69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3607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0954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923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7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hurapoceluev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1747A4-9357-401F-A4F6-6DE8AFFB6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</TotalTime>
  <Pages>8</Pages>
  <Words>1633</Words>
  <Characters>9311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Хранитель</dc:creator>
  <cp:keywords/>
  <dc:description/>
  <cp:lastModifiedBy>Глухих-СР</cp:lastModifiedBy>
  <cp:revision>33</cp:revision>
  <cp:lastPrinted>2018-06-01T05:23:00Z</cp:lastPrinted>
  <dcterms:created xsi:type="dcterms:W3CDTF">2018-05-20T07:47:00Z</dcterms:created>
  <dcterms:modified xsi:type="dcterms:W3CDTF">2018-06-01T05:24:00Z</dcterms:modified>
</cp:coreProperties>
</file>