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A29" w:rsidRPr="00A27A29" w:rsidRDefault="00A27A29" w:rsidP="00A27A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27A2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Психолого-педагогический практикум для педагогов</w:t>
      </w:r>
    </w:p>
    <w:p w:rsidR="00A27A29" w:rsidRPr="00A27A29" w:rsidRDefault="00A27A29" w:rsidP="00A27A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27A2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«Искусство общения»</w:t>
      </w:r>
    </w:p>
    <w:p w:rsidR="00A27A29" w:rsidRDefault="00A27A29" w:rsidP="00A27A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27A29" w:rsidRPr="00A27A29" w:rsidRDefault="00A27A29" w:rsidP="00A27A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27A2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Тема 1: «С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екреты эф</w:t>
      </w:r>
      <w:r w:rsidRPr="00A27A2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фективного общения с родителями»</w:t>
      </w:r>
    </w:p>
    <w:p w:rsidR="00A27A29" w:rsidRDefault="00A27A29" w:rsidP="00A27A29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7A29" w:rsidRDefault="00A27A29" w:rsidP="00A27A2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7A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Подготовила и провела:</w:t>
      </w:r>
    </w:p>
    <w:p w:rsidR="00A27A29" w:rsidRPr="00A27A29" w:rsidRDefault="00A27A29" w:rsidP="00A27A2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7A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педагог-психолог Муравьёва И.В.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МАДОУ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язани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«Детский сад № 134»</w:t>
      </w:r>
    </w:p>
    <w:p w:rsidR="00A27A29" w:rsidRDefault="00A27A29" w:rsidP="00A27A29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70F0" w:rsidRPr="001D0D8B" w:rsidRDefault="000E70F0" w:rsidP="00984EE7">
      <w:pPr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</w:pPr>
      <w:r w:rsidRPr="00B434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 </w:t>
      </w:r>
      <w:r w:rsidR="00984EE7" w:rsidRPr="00B43467">
        <w:rPr>
          <w:rFonts w:ascii="Times New Roman" w:hAnsi="Times New Roman" w:cs="Times New Roman"/>
          <w:sz w:val="28"/>
          <w:szCs w:val="28"/>
        </w:rPr>
        <w:t xml:space="preserve"> </w:t>
      </w:r>
      <w:r w:rsidR="002E1241" w:rsidRPr="00B43467">
        <w:rPr>
          <w:rFonts w:ascii="Times New Roman" w:eastAsia="Calibri" w:hAnsi="Times New Roman" w:cs="Times New Roman"/>
          <w:sz w:val="28"/>
          <w:szCs w:val="28"/>
        </w:rPr>
        <w:t xml:space="preserve">развитие </w:t>
      </w:r>
      <w:r w:rsidR="002E1241" w:rsidRPr="00B43467">
        <w:rPr>
          <w:rFonts w:ascii="Times New Roman" w:hAnsi="Times New Roman" w:cs="Times New Roman"/>
          <w:sz w:val="28"/>
          <w:szCs w:val="28"/>
        </w:rPr>
        <w:t>личной коммуникативности и</w:t>
      </w:r>
      <w:r w:rsidR="00005FC9">
        <w:rPr>
          <w:rFonts w:ascii="Times New Roman" w:eastAsia="Calibri" w:hAnsi="Times New Roman" w:cs="Times New Roman"/>
          <w:sz w:val="28"/>
          <w:szCs w:val="28"/>
        </w:rPr>
        <w:t xml:space="preserve"> компетентности педагогов</w:t>
      </w:r>
      <w:r w:rsidR="002E1241" w:rsidRPr="00B43467">
        <w:rPr>
          <w:rFonts w:ascii="Times New Roman" w:eastAsia="Calibri" w:hAnsi="Times New Roman" w:cs="Times New Roman"/>
          <w:sz w:val="28"/>
          <w:szCs w:val="28"/>
        </w:rPr>
        <w:t xml:space="preserve"> в об</w:t>
      </w:r>
      <w:r w:rsidR="002E1241" w:rsidRPr="00B43467">
        <w:rPr>
          <w:rFonts w:ascii="Times New Roman" w:eastAsia="Calibri" w:hAnsi="Times New Roman" w:cs="Times New Roman"/>
          <w:sz w:val="28"/>
          <w:szCs w:val="28"/>
        </w:rPr>
        <w:softHyphen/>
        <w:t>щении с родителями</w:t>
      </w:r>
      <w:r w:rsidR="002E1241">
        <w:rPr>
          <w:rFonts w:ascii="Calibri" w:eastAsia="Calibri" w:hAnsi="Calibri" w:cs="Times New Roman"/>
          <w:sz w:val="28"/>
          <w:szCs w:val="28"/>
        </w:rPr>
        <w:t>.</w:t>
      </w:r>
    </w:p>
    <w:p w:rsidR="000E70F0" w:rsidRPr="00984EE7" w:rsidRDefault="000E70F0" w:rsidP="00984EE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E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0E70F0" w:rsidRPr="00984EE7" w:rsidRDefault="002A5CE8" w:rsidP="00984EE7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Познакомить педагогов с правилами построения </w:t>
      </w:r>
      <w:r w:rsidR="000E70F0" w:rsidRPr="00984EE7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эффективного общения.</w:t>
      </w:r>
    </w:p>
    <w:p w:rsidR="002E1241" w:rsidRPr="002E1241" w:rsidRDefault="002E1241" w:rsidP="002E1241">
      <w:pPr>
        <w:widowControl w:val="0"/>
        <w:numPr>
          <w:ilvl w:val="0"/>
          <w:numId w:val="12"/>
        </w:numPr>
        <w:suppressAutoHyphens/>
        <w:autoSpaceDE w:val="0"/>
        <w:spacing w:before="120"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E1241">
        <w:rPr>
          <w:rFonts w:ascii="Times New Roman" w:eastAsia="Calibri" w:hAnsi="Times New Roman" w:cs="Times New Roman"/>
          <w:sz w:val="28"/>
          <w:szCs w:val="28"/>
        </w:rPr>
        <w:t>сознание педагогами собственных достижений и проблем в общении с роди</w:t>
      </w:r>
      <w:r w:rsidR="00B43467">
        <w:rPr>
          <w:rFonts w:ascii="Times New Roman" w:hAnsi="Times New Roman" w:cs="Times New Roman"/>
          <w:sz w:val="28"/>
          <w:szCs w:val="28"/>
        </w:rPr>
        <w:t>телями.</w:t>
      </w:r>
    </w:p>
    <w:p w:rsidR="000E70F0" w:rsidRPr="00984EE7" w:rsidRDefault="000E70F0" w:rsidP="00984EE7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возможность педагогам провести самооценку </w:t>
      </w:r>
      <w:r w:rsidR="00B43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своих </w:t>
      </w:r>
      <w:r w:rsidRPr="00984EE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коммуникативных способностей.</w:t>
      </w:r>
    </w:p>
    <w:p w:rsidR="000E70F0" w:rsidRPr="00984EE7" w:rsidRDefault="000E70F0" w:rsidP="00984EE7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EE7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Мотивировать педагогов на развитие и совершенствование своих коммуникативных умений.</w:t>
      </w:r>
    </w:p>
    <w:p w:rsidR="000E70F0" w:rsidRPr="00984EE7" w:rsidRDefault="000E70F0" w:rsidP="00984EE7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EE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повышению у педагогов уровня развития коммуникативных умений посредством практических упражнений.</w:t>
      </w:r>
    </w:p>
    <w:p w:rsidR="000E70F0" w:rsidRPr="00984EE7" w:rsidRDefault="000E70F0" w:rsidP="00984EE7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EE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психологически комфортную атмосферу,</w:t>
      </w:r>
      <w:r w:rsidR="001D0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способствовать сплочению коллектива</w:t>
      </w:r>
      <w:r w:rsidRPr="00984E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3467" w:rsidRDefault="00B43467" w:rsidP="00984EE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0D8B" w:rsidRPr="00D86CD8" w:rsidRDefault="000E70F0" w:rsidP="00984EE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E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Средства: </w:t>
      </w:r>
      <w:r w:rsidR="002A5CE8" w:rsidRPr="002A5C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тестирование,</w:t>
      </w:r>
      <w:r w:rsidR="002A5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8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опрос, практические </w:t>
      </w:r>
      <w:r w:rsidR="006C36FC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 и упражнения, релаксация</w:t>
      </w:r>
      <w:r w:rsidRPr="00984EE7">
        <w:rPr>
          <w:rFonts w:ascii="Times New Roman" w:eastAsia="Times New Roman" w:hAnsi="Times New Roman" w:cs="Times New Roman"/>
          <w:sz w:val="28"/>
          <w:szCs w:val="28"/>
          <w:lang w:eastAsia="ru-RU"/>
        </w:rPr>
        <w:t>, беседа.</w:t>
      </w:r>
    </w:p>
    <w:p w:rsidR="00B43467" w:rsidRPr="00D86CD8" w:rsidRDefault="000E70F0" w:rsidP="00984EE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E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работы: </w:t>
      </w:r>
      <w:r w:rsidRPr="00984EE7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групповая, подгрупповая</w:t>
      </w:r>
      <w:r w:rsidR="006C36F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парами</w:t>
      </w:r>
      <w:r w:rsidRPr="00984E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70F0" w:rsidRPr="00984EE7" w:rsidRDefault="000E70F0" w:rsidP="00984EE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E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Длительность мероприятия: </w:t>
      </w:r>
      <w:r w:rsidR="001D0D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 4</w:t>
      </w:r>
      <w:r w:rsidRPr="00984EE7">
        <w:rPr>
          <w:rFonts w:ascii="Times New Roman" w:eastAsia="Times New Roman" w:hAnsi="Times New Roman" w:cs="Times New Roman"/>
          <w:sz w:val="28"/>
          <w:szCs w:val="28"/>
          <w:lang w:eastAsia="ru-RU"/>
        </w:rPr>
        <w:t>0 минут.</w:t>
      </w:r>
    </w:p>
    <w:p w:rsidR="00A27A29" w:rsidRDefault="00A27A29" w:rsidP="00984EE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1B20" w:rsidRPr="00C01D33" w:rsidRDefault="000E70F0" w:rsidP="00984EE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E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Материалы и оборудование: </w:t>
      </w:r>
      <w:r w:rsidR="00E91B51" w:rsidRPr="00E91B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мультимедийное</w:t>
      </w:r>
      <w:r w:rsidR="00E91B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05F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оборудование, презентация</w:t>
      </w:r>
      <w:r w:rsidR="001D0D8B" w:rsidRPr="006C36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1D0D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84EE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большие стулья</w:t>
      </w:r>
      <w:r w:rsidR="001D0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количеству участни</w:t>
      </w:r>
      <w:r w:rsidR="00701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ков, </w:t>
      </w:r>
      <w:r w:rsidR="001D0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магнитофон </w:t>
      </w:r>
      <w:r w:rsidRPr="00984EE7">
        <w:rPr>
          <w:rFonts w:ascii="Times New Roman" w:eastAsia="Times New Roman" w:hAnsi="Times New Roman" w:cs="Times New Roman"/>
          <w:sz w:val="28"/>
          <w:szCs w:val="28"/>
          <w:lang w:eastAsia="ru-RU"/>
        </w:rPr>
        <w:t>с музыкальным сопровождением</w:t>
      </w:r>
      <w:r w:rsidR="006C3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E70F0" w:rsidRPr="00984EE7" w:rsidRDefault="000E70F0" w:rsidP="00984EE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E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Раздаточный материал:</w:t>
      </w:r>
      <w:r w:rsidR="001D0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1B20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цветные фломаст</w:t>
      </w:r>
      <w:r w:rsidR="001D0D8B">
        <w:rPr>
          <w:rFonts w:ascii="Times New Roman" w:eastAsia="Times New Roman" w:hAnsi="Times New Roman" w:cs="Times New Roman"/>
          <w:sz w:val="28"/>
          <w:szCs w:val="28"/>
          <w:lang w:eastAsia="ru-RU"/>
        </w:rPr>
        <w:t>еры</w:t>
      </w:r>
      <w:r w:rsidRPr="00984EE7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бумага</w:t>
      </w:r>
      <w:r w:rsidR="001D0D8B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буклет</w:t>
      </w:r>
      <w:r w:rsidR="00701B2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E91B5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карточки к игре,  а</w:t>
      </w:r>
      <w:r w:rsidR="006C36FC">
        <w:rPr>
          <w:rFonts w:ascii="Times New Roman" w:eastAsia="Times New Roman" w:hAnsi="Times New Roman" w:cs="Times New Roman"/>
          <w:sz w:val="28"/>
          <w:szCs w:val="28"/>
          <w:lang w:eastAsia="ru-RU"/>
        </w:rPr>
        <w:t>нкеты обратной связи</w:t>
      </w:r>
      <w:r w:rsidR="002E1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1241" w:rsidRPr="00E91B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(приложение 2</w:t>
      </w:r>
      <w:r w:rsidR="002E124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842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D0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A27A29" w:rsidRDefault="00A27A29" w:rsidP="00B43467">
      <w:pPr>
        <w:pStyle w:val="1"/>
        <w:shd w:val="clear" w:color="auto" w:fill="FFFFFF"/>
        <w:spacing w:line="276" w:lineRule="auto"/>
        <w:jc w:val="both"/>
        <w:rPr>
          <w:b/>
          <w:szCs w:val="28"/>
        </w:rPr>
      </w:pPr>
    </w:p>
    <w:p w:rsidR="006C36FC" w:rsidRPr="00B43467" w:rsidRDefault="000E70F0" w:rsidP="00B43467">
      <w:pPr>
        <w:pStyle w:val="1"/>
        <w:shd w:val="clear" w:color="auto" w:fill="FFFFFF"/>
        <w:spacing w:line="276" w:lineRule="auto"/>
        <w:jc w:val="both"/>
        <w:rPr>
          <w:b/>
          <w:spacing w:val="-15"/>
          <w:szCs w:val="28"/>
        </w:rPr>
      </w:pPr>
      <w:r w:rsidRPr="00984EE7">
        <w:rPr>
          <w:b/>
          <w:szCs w:val="28"/>
        </w:rPr>
        <w:t>Предварительная работа:</w:t>
      </w:r>
      <w:r w:rsidR="001D0D8B">
        <w:rPr>
          <w:b/>
          <w:bCs w:val="0"/>
          <w:szCs w:val="28"/>
        </w:rPr>
        <w:t xml:space="preserve"> </w:t>
      </w:r>
      <w:r w:rsidR="00701B20" w:rsidRPr="00701B20">
        <w:rPr>
          <w:bCs w:val="0"/>
          <w:szCs w:val="28"/>
        </w:rPr>
        <w:t xml:space="preserve">Подготовка компьютерной презентации. </w:t>
      </w:r>
      <w:r w:rsidR="001D0D8B" w:rsidRPr="001D0D8B">
        <w:rPr>
          <w:bCs w:val="0"/>
          <w:szCs w:val="28"/>
        </w:rPr>
        <w:t>Самодиагностика педаго</w:t>
      </w:r>
      <w:r w:rsidR="006250A5">
        <w:rPr>
          <w:bCs w:val="0"/>
          <w:szCs w:val="28"/>
        </w:rPr>
        <w:t>го</w:t>
      </w:r>
      <w:r w:rsidR="001D0D8B" w:rsidRPr="001D0D8B">
        <w:rPr>
          <w:bCs w:val="0"/>
          <w:szCs w:val="28"/>
        </w:rPr>
        <w:t>в по тесту</w:t>
      </w:r>
      <w:r w:rsidR="001D0D8B" w:rsidRPr="001D0D8B">
        <w:rPr>
          <w:spacing w:val="-15"/>
          <w:szCs w:val="28"/>
        </w:rPr>
        <w:t xml:space="preserve"> </w:t>
      </w:r>
      <w:r w:rsidR="00E91B51">
        <w:rPr>
          <w:spacing w:val="-15"/>
          <w:szCs w:val="28"/>
        </w:rPr>
        <w:t xml:space="preserve">В. </w:t>
      </w:r>
      <w:r w:rsidR="001D0D8B">
        <w:rPr>
          <w:spacing w:val="-15"/>
          <w:szCs w:val="28"/>
        </w:rPr>
        <w:t>Маклени «</w:t>
      </w:r>
      <w:r w:rsidR="001D0D8B" w:rsidRPr="00D57289">
        <w:rPr>
          <w:spacing w:val="-15"/>
          <w:szCs w:val="28"/>
        </w:rPr>
        <w:t>У</w:t>
      </w:r>
      <w:r w:rsidR="001D0D8B">
        <w:rPr>
          <w:spacing w:val="-15"/>
          <w:szCs w:val="28"/>
        </w:rPr>
        <w:t xml:space="preserve">меете ли вы говорить и слушать?», </w:t>
      </w:r>
      <w:r w:rsidR="002A5CE8" w:rsidRPr="00103ABA">
        <w:rPr>
          <w:spacing w:val="-15"/>
          <w:szCs w:val="28"/>
        </w:rPr>
        <w:t>«</w:t>
      </w:r>
      <w:r w:rsidR="002A5CE8" w:rsidRPr="00103ABA">
        <w:rPr>
          <w:bCs w:val="0"/>
          <w:szCs w:val="28"/>
        </w:rPr>
        <w:t>Тест оценки уровня общительности, коммуникативности» (</w:t>
      </w:r>
      <w:r w:rsidR="002A5CE8" w:rsidRPr="00103ABA">
        <w:rPr>
          <w:bCs w:val="0"/>
          <w:i/>
          <w:szCs w:val="28"/>
        </w:rPr>
        <w:t>на основе теста</w:t>
      </w:r>
      <w:r w:rsidR="002A5CE8" w:rsidRPr="00103ABA">
        <w:rPr>
          <w:rStyle w:val="10"/>
          <w:rFonts w:eastAsiaTheme="majorEastAsia"/>
          <w:i/>
          <w:szCs w:val="28"/>
          <w:bdr w:val="none" w:sz="0" w:space="0" w:color="auto" w:frame="1"/>
        </w:rPr>
        <w:t xml:space="preserve"> </w:t>
      </w:r>
      <w:r w:rsidR="00E91B51">
        <w:rPr>
          <w:rStyle w:val="10"/>
          <w:rFonts w:eastAsiaTheme="majorEastAsia"/>
          <w:i/>
          <w:szCs w:val="28"/>
          <w:bdr w:val="none" w:sz="0" w:space="0" w:color="auto" w:frame="1"/>
        </w:rPr>
        <w:t xml:space="preserve">В.Ф. </w:t>
      </w:r>
      <w:r w:rsidR="002A5CE8" w:rsidRPr="00A8422D">
        <w:rPr>
          <w:rStyle w:val="a7"/>
          <w:rFonts w:eastAsiaTheme="majorEastAsia"/>
          <w:b w:val="0"/>
          <w:i/>
          <w:szCs w:val="28"/>
          <w:bdr w:val="none" w:sz="0" w:space="0" w:color="auto" w:frame="1"/>
        </w:rPr>
        <w:t>Ряховского, приложение 1.</w:t>
      </w:r>
      <w:r w:rsidR="002A5CE8" w:rsidRPr="00A8422D">
        <w:rPr>
          <w:b/>
          <w:bCs w:val="0"/>
          <w:i/>
          <w:szCs w:val="28"/>
        </w:rPr>
        <w:t>)</w:t>
      </w:r>
    </w:p>
    <w:p w:rsidR="006250A5" w:rsidRDefault="006250A5" w:rsidP="006C36F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D8B" w:rsidRPr="006C36FC" w:rsidRDefault="006C36FC" w:rsidP="006C36F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36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Ход практикума</w:t>
      </w:r>
    </w:p>
    <w:p w:rsidR="000E70F0" w:rsidRDefault="00C01D33" w:rsidP="00C01D33">
      <w:pPr>
        <w:pStyle w:val="a4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38113D">
        <w:rPr>
          <w:sz w:val="28"/>
          <w:szCs w:val="28"/>
        </w:rPr>
        <w:t>Участники проходят и рассаживаются на стулья «подковкой»</w:t>
      </w:r>
      <w:r w:rsidR="006250A5">
        <w:rPr>
          <w:sz w:val="28"/>
          <w:szCs w:val="28"/>
        </w:rPr>
        <w:t>.</w:t>
      </w:r>
    </w:p>
    <w:p w:rsidR="00E91B51" w:rsidRPr="0038113D" w:rsidRDefault="00E91B51" w:rsidP="00C01D33">
      <w:pPr>
        <w:pStyle w:val="a4"/>
        <w:spacing w:before="0" w:beforeAutospacing="0" w:after="0" w:afterAutospacing="0" w:line="276" w:lineRule="auto"/>
        <w:jc w:val="center"/>
        <w:rPr>
          <w:sz w:val="28"/>
          <w:szCs w:val="28"/>
        </w:rPr>
      </w:pPr>
    </w:p>
    <w:p w:rsidR="00342431" w:rsidRPr="0038113D" w:rsidRDefault="006C36FC" w:rsidP="00342431">
      <w:pPr>
        <w:pStyle w:val="a4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8113D">
        <w:rPr>
          <w:b/>
          <w:sz w:val="28"/>
          <w:szCs w:val="28"/>
        </w:rPr>
        <w:t>Приветствие</w:t>
      </w:r>
      <w:r w:rsidR="00342431" w:rsidRPr="0038113D">
        <w:rPr>
          <w:b/>
          <w:sz w:val="28"/>
          <w:szCs w:val="28"/>
        </w:rPr>
        <w:t>. Игра-разогрев «Цып-цап».</w:t>
      </w:r>
    </w:p>
    <w:p w:rsidR="00342431" w:rsidRPr="0038113D" w:rsidRDefault="00342431" w:rsidP="003424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113D">
        <w:rPr>
          <w:rFonts w:ascii="Times New Roman" w:eastAsia="Calibri" w:hAnsi="Times New Roman" w:cs="Times New Roman"/>
          <w:sz w:val="28"/>
          <w:szCs w:val="28"/>
        </w:rPr>
        <w:t>Все участники становятся в круг очень тесно друг к другу, водящий стоит в центре круга. Водящий обращается к любому из участников. Если он говорит кому-то «цап», то этот человек должен быстро назвать имя соседа слева, «цып» — имя соседа справа, «цып-цып» — все участники меняются местами. Если кто-то из участников не смог быстро ответить водящему, то он становится водящим.</w:t>
      </w:r>
    </w:p>
    <w:p w:rsidR="00342431" w:rsidRPr="0038113D" w:rsidRDefault="00342431" w:rsidP="00342431">
      <w:pPr>
        <w:pStyle w:val="a4"/>
        <w:spacing w:before="0" w:beforeAutospacing="0" w:after="0" w:afterAutospacing="0" w:line="276" w:lineRule="auto"/>
        <w:ind w:left="720"/>
        <w:jc w:val="both"/>
        <w:rPr>
          <w:sz w:val="28"/>
          <w:szCs w:val="28"/>
        </w:rPr>
      </w:pPr>
    </w:p>
    <w:p w:rsidR="006250A5" w:rsidRDefault="00D86CD8" w:rsidP="00D86CD8">
      <w:pPr>
        <w:pStyle w:val="a4"/>
        <w:spacing w:before="0" w:beforeAutospacing="0" w:after="0" w:afterAutospacing="0" w:line="276" w:lineRule="auto"/>
        <w:ind w:firstLine="360"/>
        <w:jc w:val="both"/>
        <w:rPr>
          <w:b/>
          <w:sz w:val="28"/>
          <w:szCs w:val="28"/>
        </w:rPr>
      </w:pPr>
      <w:r w:rsidRPr="0038113D">
        <w:rPr>
          <w:b/>
          <w:sz w:val="28"/>
          <w:szCs w:val="28"/>
        </w:rPr>
        <w:t>2.</w:t>
      </w:r>
      <w:r w:rsidR="006C36FC" w:rsidRPr="0038113D">
        <w:rPr>
          <w:b/>
          <w:sz w:val="28"/>
          <w:szCs w:val="28"/>
        </w:rPr>
        <w:t xml:space="preserve">Введение в тему. </w:t>
      </w:r>
    </w:p>
    <w:p w:rsidR="00564736" w:rsidRPr="0038113D" w:rsidRDefault="00564736" w:rsidP="00D86CD8">
      <w:pPr>
        <w:pStyle w:val="a4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 w:rsidRPr="0038113D">
        <w:rPr>
          <w:b/>
          <w:sz w:val="28"/>
          <w:szCs w:val="28"/>
        </w:rPr>
        <w:t>Педа</w:t>
      </w:r>
      <w:r w:rsidR="006430D9" w:rsidRPr="0038113D">
        <w:rPr>
          <w:b/>
          <w:sz w:val="28"/>
          <w:szCs w:val="28"/>
        </w:rPr>
        <w:t>гог-психолог</w:t>
      </w:r>
      <w:r w:rsidR="006250A5">
        <w:rPr>
          <w:sz w:val="28"/>
          <w:szCs w:val="28"/>
        </w:rPr>
        <w:t>:</w:t>
      </w:r>
      <w:r w:rsidR="006430D9" w:rsidRPr="0038113D">
        <w:rPr>
          <w:sz w:val="28"/>
          <w:szCs w:val="28"/>
        </w:rPr>
        <w:t xml:space="preserve"> Сегодня мы с вами начинаем псих</w:t>
      </w:r>
      <w:r w:rsidR="009C52A0" w:rsidRPr="0038113D">
        <w:rPr>
          <w:sz w:val="28"/>
          <w:szCs w:val="28"/>
        </w:rPr>
        <w:t>олого-педагог</w:t>
      </w:r>
      <w:r w:rsidR="006430D9" w:rsidRPr="0038113D">
        <w:rPr>
          <w:sz w:val="28"/>
          <w:szCs w:val="28"/>
        </w:rPr>
        <w:t>ический практикум «Искусство общения»</w:t>
      </w:r>
      <w:r w:rsidR="009C52A0" w:rsidRPr="0038113D">
        <w:rPr>
          <w:sz w:val="28"/>
          <w:szCs w:val="28"/>
        </w:rPr>
        <w:t xml:space="preserve">. Тема нашей первой встречи  </w:t>
      </w:r>
      <w:r w:rsidRPr="0038113D">
        <w:rPr>
          <w:sz w:val="28"/>
          <w:szCs w:val="28"/>
        </w:rPr>
        <w:t>выбрана</w:t>
      </w:r>
      <w:r w:rsidR="006250A5">
        <w:rPr>
          <w:sz w:val="28"/>
          <w:szCs w:val="28"/>
        </w:rPr>
        <w:t xml:space="preserve"> не случайно, так</w:t>
      </w:r>
      <w:r w:rsidR="009C52A0" w:rsidRPr="0038113D">
        <w:rPr>
          <w:sz w:val="28"/>
          <w:szCs w:val="28"/>
        </w:rPr>
        <w:t xml:space="preserve"> как  многие из нас испытывают определённые трудности в общении с родителями</w:t>
      </w:r>
      <w:r w:rsidRPr="0038113D">
        <w:rPr>
          <w:sz w:val="28"/>
          <w:szCs w:val="28"/>
        </w:rPr>
        <w:t>. Ещё выбор темы обусловлен тем, чтобы сформировать представление о современных требованиях, предъявляемых к профессиональным качествам педагога в общении с родителями.</w:t>
      </w:r>
      <w:r w:rsidR="00103ABA" w:rsidRPr="0038113D">
        <w:rPr>
          <w:sz w:val="28"/>
          <w:szCs w:val="28"/>
        </w:rPr>
        <w:t xml:space="preserve"> Очень часто мы с вами употребляем слова «общительность», «коммуникативность», как вы думаете это </w:t>
      </w:r>
      <w:proofErr w:type="gramStart"/>
      <w:r w:rsidR="00103ABA" w:rsidRPr="0038113D">
        <w:rPr>
          <w:sz w:val="28"/>
          <w:szCs w:val="28"/>
        </w:rPr>
        <w:t>одно и тоже</w:t>
      </w:r>
      <w:proofErr w:type="gramEnd"/>
      <w:r w:rsidR="00103ABA" w:rsidRPr="0038113D">
        <w:rPr>
          <w:sz w:val="28"/>
          <w:szCs w:val="28"/>
        </w:rPr>
        <w:t xml:space="preserve"> или они несут разную смысловую нагрузку? </w:t>
      </w:r>
      <w:r w:rsidR="00103ABA" w:rsidRPr="0038113D">
        <w:rPr>
          <w:i/>
          <w:sz w:val="28"/>
          <w:szCs w:val="28"/>
        </w:rPr>
        <w:t>(заслушиваются и обобщаются ответы участников)</w:t>
      </w:r>
    </w:p>
    <w:p w:rsidR="006250A5" w:rsidRDefault="00103ABA" w:rsidP="00C01D3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8113D">
        <w:rPr>
          <w:rFonts w:ascii="Times New Roman" w:hAnsi="Times New Roman" w:cs="Times New Roman"/>
          <w:sz w:val="28"/>
          <w:szCs w:val="28"/>
          <w:u w:val="single"/>
        </w:rPr>
        <w:t>Вывод:</w:t>
      </w:r>
      <w:r w:rsidRPr="0038113D">
        <w:rPr>
          <w:rFonts w:ascii="Times New Roman" w:hAnsi="Times New Roman" w:cs="Times New Roman"/>
          <w:sz w:val="28"/>
          <w:szCs w:val="28"/>
        </w:rPr>
        <w:t xml:space="preserve"> Весьма часто коммуникабельность воспринимают как синоним общительности. Это не совсем так. </w:t>
      </w:r>
      <w:r w:rsidRPr="0038113D">
        <w:rPr>
          <w:rFonts w:ascii="Times New Roman" w:hAnsi="Times New Roman" w:cs="Times New Roman"/>
          <w:b/>
          <w:i/>
          <w:sz w:val="28"/>
          <w:szCs w:val="28"/>
        </w:rPr>
        <w:t>Общительный человек</w:t>
      </w:r>
      <w:r w:rsidRPr="0038113D">
        <w:rPr>
          <w:rFonts w:ascii="Times New Roman" w:hAnsi="Times New Roman" w:cs="Times New Roman"/>
          <w:sz w:val="28"/>
          <w:szCs w:val="28"/>
        </w:rPr>
        <w:t xml:space="preserve"> легко идёт на контакт, охотно раскрывается перед собеседником. Он сообщает слушателю нужную и ненужную информацию, зачастую не беспокоясь о том, воспринимает он её или нет. Задаёт многочисленные вопросы, не сильно заботясь вникать в ответы. Весь процесс общения строится на его активной и доминирующей позиции в беседе или, что бывает чаще, монологе. Собеседник способен из вежливости имитировать интерес к разговору с вами. Однако на </w:t>
      </w:r>
      <w:r w:rsidR="000F6FF1" w:rsidRPr="0038113D">
        <w:rPr>
          <w:rFonts w:ascii="Times New Roman" w:hAnsi="Times New Roman" w:cs="Times New Roman"/>
          <w:sz w:val="28"/>
          <w:szCs w:val="28"/>
        </w:rPr>
        <w:t>самом деле ему нет до</w:t>
      </w:r>
      <w:r w:rsidRPr="0038113D">
        <w:rPr>
          <w:rFonts w:ascii="Times New Roman" w:hAnsi="Times New Roman" w:cs="Times New Roman"/>
          <w:sz w:val="28"/>
          <w:szCs w:val="28"/>
        </w:rPr>
        <w:t xml:space="preserve"> вас</w:t>
      </w:r>
      <w:r w:rsidR="000F6FF1" w:rsidRPr="0038113D">
        <w:rPr>
          <w:rFonts w:ascii="Times New Roman" w:hAnsi="Times New Roman" w:cs="Times New Roman"/>
          <w:sz w:val="28"/>
          <w:szCs w:val="28"/>
        </w:rPr>
        <w:t xml:space="preserve"> никакого дела</w:t>
      </w:r>
      <w:r w:rsidRPr="0038113D">
        <w:rPr>
          <w:rFonts w:ascii="Times New Roman" w:hAnsi="Times New Roman" w:cs="Times New Roman"/>
          <w:sz w:val="28"/>
          <w:szCs w:val="28"/>
        </w:rPr>
        <w:t xml:space="preserve">, и он хочет </w:t>
      </w:r>
      <w:proofErr w:type="gramStart"/>
      <w:r w:rsidRPr="0038113D">
        <w:rPr>
          <w:rFonts w:ascii="Times New Roman" w:hAnsi="Times New Roman" w:cs="Times New Roman"/>
          <w:sz w:val="28"/>
          <w:szCs w:val="28"/>
        </w:rPr>
        <w:t>побыстрее</w:t>
      </w:r>
      <w:proofErr w:type="gramEnd"/>
      <w:r w:rsidRPr="0038113D">
        <w:rPr>
          <w:rFonts w:ascii="Times New Roman" w:hAnsi="Times New Roman" w:cs="Times New Roman"/>
          <w:sz w:val="28"/>
          <w:szCs w:val="28"/>
        </w:rPr>
        <w:t xml:space="preserve"> избавиться от вашего присутствия. Поэтому общительность – это, в общем, хорошо, но пользы для вас от неё мало.</w:t>
      </w:r>
    </w:p>
    <w:p w:rsidR="00103ABA" w:rsidRDefault="00C01D33" w:rsidP="00C01D3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8113D">
        <w:rPr>
          <w:rFonts w:ascii="Times New Roman" w:hAnsi="Times New Roman" w:cs="Times New Roman"/>
          <w:sz w:val="28"/>
          <w:szCs w:val="28"/>
        </w:rPr>
        <w:t xml:space="preserve"> </w:t>
      </w:r>
      <w:r w:rsidR="00103ABA" w:rsidRPr="0038113D">
        <w:rPr>
          <w:rFonts w:ascii="Times New Roman" w:hAnsi="Times New Roman" w:cs="Times New Roman"/>
          <w:b/>
          <w:i/>
          <w:sz w:val="28"/>
          <w:szCs w:val="28"/>
        </w:rPr>
        <w:t>Коммуникабельность</w:t>
      </w:r>
      <w:r w:rsidR="00103ABA" w:rsidRPr="0038113D">
        <w:rPr>
          <w:rFonts w:ascii="Times New Roman" w:hAnsi="Times New Roman" w:cs="Times New Roman"/>
          <w:sz w:val="28"/>
          <w:szCs w:val="28"/>
        </w:rPr>
        <w:t xml:space="preserve"> же – это способность человека в любой ситуации найти подхо</w:t>
      </w:r>
      <w:r w:rsidR="00103ABA" w:rsidRPr="00BA6D6D">
        <w:rPr>
          <w:rFonts w:ascii="Times New Roman" w:hAnsi="Times New Roman" w:cs="Times New Roman"/>
          <w:sz w:val="28"/>
          <w:szCs w:val="28"/>
        </w:rPr>
        <w:t>д к собеседнику, вызвать его расположение, наладить с ним контакт для взаимовыгодного общения. Под выгодой мы понимаем как удовольствие от приятной беседы с умным и тактичным собеседником, так и насущные практические вопросы, которые мы можем попутно решить при помощи лёгкой и непринуждённой беседы.</w:t>
      </w:r>
      <w:r w:rsidR="00103ABA">
        <w:rPr>
          <w:rFonts w:ascii="Times New Roman" w:hAnsi="Times New Roman" w:cs="Times New Roman"/>
          <w:sz w:val="28"/>
          <w:szCs w:val="28"/>
        </w:rPr>
        <w:t xml:space="preserve"> </w:t>
      </w:r>
      <w:r w:rsidR="002A5CE8">
        <w:rPr>
          <w:rFonts w:ascii="Times New Roman" w:hAnsi="Times New Roman" w:cs="Times New Roman"/>
          <w:sz w:val="28"/>
          <w:szCs w:val="28"/>
        </w:rPr>
        <w:t>Более подробно с этим вы сможете ознакомиться на стенде психолога.</w:t>
      </w:r>
    </w:p>
    <w:p w:rsidR="00B90545" w:rsidRPr="000F6FF1" w:rsidRDefault="00103ABA" w:rsidP="000F6FF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3ABA">
        <w:rPr>
          <w:rFonts w:ascii="Times New Roman" w:hAnsi="Times New Roman" w:cs="Times New Roman"/>
          <w:bCs/>
          <w:sz w:val="28"/>
          <w:szCs w:val="28"/>
        </w:rPr>
        <w:t>- Какие же требования предъявляются сейчас к личности педагога?</w:t>
      </w:r>
    </w:p>
    <w:p w:rsidR="00A27A29" w:rsidRDefault="00A27A29" w:rsidP="00103AB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03ABA" w:rsidRPr="00D57289" w:rsidRDefault="00103ABA" w:rsidP="00103AB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5728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Портрет педагога </w:t>
      </w:r>
    </w:p>
    <w:p w:rsidR="00103ABA" w:rsidRPr="00D57289" w:rsidRDefault="00103ABA" w:rsidP="00103ABA">
      <w:pPr>
        <w:widowControl w:val="0"/>
        <w:numPr>
          <w:ilvl w:val="0"/>
          <w:numId w:val="6"/>
        </w:numPr>
        <w:tabs>
          <w:tab w:val="left" w:pos="720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7289">
        <w:rPr>
          <w:rFonts w:ascii="Times New Roman" w:hAnsi="Times New Roman" w:cs="Times New Roman"/>
          <w:sz w:val="28"/>
          <w:szCs w:val="28"/>
        </w:rPr>
        <w:t>Обладает устойчивой потребностью в самосовершенствовании в сфере общения с родителями</w:t>
      </w:r>
    </w:p>
    <w:p w:rsidR="00103ABA" w:rsidRPr="00D57289" w:rsidRDefault="00103ABA" w:rsidP="00103ABA">
      <w:pPr>
        <w:widowControl w:val="0"/>
        <w:numPr>
          <w:ilvl w:val="0"/>
          <w:numId w:val="6"/>
        </w:numPr>
        <w:tabs>
          <w:tab w:val="left" w:pos="720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7289">
        <w:rPr>
          <w:rFonts w:ascii="Times New Roman" w:hAnsi="Times New Roman" w:cs="Times New Roman"/>
          <w:sz w:val="28"/>
          <w:szCs w:val="28"/>
        </w:rPr>
        <w:t>Признает роль родителей в воспитании детей как ведущую и роль педагога как их «помощника»</w:t>
      </w:r>
    </w:p>
    <w:p w:rsidR="00103ABA" w:rsidRPr="00D57289" w:rsidRDefault="00103ABA" w:rsidP="00103ABA">
      <w:pPr>
        <w:widowControl w:val="0"/>
        <w:numPr>
          <w:ilvl w:val="0"/>
          <w:numId w:val="6"/>
        </w:numPr>
        <w:tabs>
          <w:tab w:val="left" w:pos="720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7289">
        <w:rPr>
          <w:rFonts w:ascii="Times New Roman" w:hAnsi="Times New Roman" w:cs="Times New Roman"/>
          <w:sz w:val="28"/>
          <w:szCs w:val="28"/>
        </w:rPr>
        <w:t>Стремится к активному и содержательному общению с родителями с целью оказания им помощи в воспитании детей</w:t>
      </w:r>
    </w:p>
    <w:p w:rsidR="00103ABA" w:rsidRPr="00D57289" w:rsidRDefault="00103ABA" w:rsidP="00103ABA">
      <w:pPr>
        <w:widowControl w:val="0"/>
        <w:numPr>
          <w:ilvl w:val="0"/>
          <w:numId w:val="6"/>
        </w:numPr>
        <w:tabs>
          <w:tab w:val="left" w:pos="720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7289">
        <w:rPr>
          <w:rFonts w:ascii="Times New Roman" w:hAnsi="Times New Roman" w:cs="Times New Roman"/>
          <w:sz w:val="28"/>
          <w:szCs w:val="28"/>
        </w:rPr>
        <w:t>Обладает высокой степенью диалогичности в общении с родителями.</w:t>
      </w:r>
    </w:p>
    <w:p w:rsidR="00103ABA" w:rsidRPr="00D57289" w:rsidRDefault="00103ABA" w:rsidP="00103ABA">
      <w:pPr>
        <w:widowControl w:val="0"/>
        <w:numPr>
          <w:ilvl w:val="0"/>
          <w:numId w:val="6"/>
        </w:numPr>
        <w:tabs>
          <w:tab w:val="left" w:pos="720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7289">
        <w:rPr>
          <w:rFonts w:ascii="Times New Roman" w:hAnsi="Times New Roman" w:cs="Times New Roman"/>
          <w:sz w:val="28"/>
          <w:szCs w:val="28"/>
        </w:rPr>
        <w:t>В общении с родителями проявляет внимание, выдержку, тактичность, другие профессионально значимые качества.</w:t>
      </w:r>
    </w:p>
    <w:p w:rsidR="00103ABA" w:rsidRPr="00D57289" w:rsidRDefault="00103ABA" w:rsidP="00103ABA">
      <w:pPr>
        <w:widowControl w:val="0"/>
        <w:numPr>
          <w:ilvl w:val="0"/>
          <w:numId w:val="6"/>
        </w:numPr>
        <w:tabs>
          <w:tab w:val="left" w:pos="720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7289">
        <w:rPr>
          <w:rFonts w:ascii="Times New Roman" w:hAnsi="Times New Roman" w:cs="Times New Roman"/>
          <w:sz w:val="28"/>
          <w:szCs w:val="28"/>
        </w:rPr>
        <w:t>Владеет знаниями о семье, специфике семейного воспитания, методах изучения семьи и образовательных потребностей родителей.</w:t>
      </w:r>
    </w:p>
    <w:p w:rsidR="00103ABA" w:rsidRPr="00D57289" w:rsidRDefault="00103ABA" w:rsidP="00103ABA">
      <w:pPr>
        <w:widowControl w:val="0"/>
        <w:numPr>
          <w:ilvl w:val="0"/>
          <w:numId w:val="6"/>
        </w:numPr>
        <w:tabs>
          <w:tab w:val="left" w:pos="720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7289">
        <w:rPr>
          <w:rFonts w:ascii="Times New Roman" w:hAnsi="Times New Roman" w:cs="Times New Roman"/>
          <w:sz w:val="28"/>
          <w:szCs w:val="28"/>
        </w:rPr>
        <w:t>Учитывает социальные запросы родителей (интересы, образовательные потребности) при организации общения с ними.</w:t>
      </w:r>
    </w:p>
    <w:p w:rsidR="00103ABA" w:rsidRPr="00D57289" w:rsidRDefault="00103ABA" w:rsidP="00103ABA">
      <w:pPr>
        <w:widowControl w:val="0"/>
        <w:numPr>
          <w:ilvl w:val="0"/>
          <w:numId w:val="6"/>
        </w:numPr>
        <w:tabs>
          <w:tab w:val="left" w:pos="720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7289">
        <w:rPr>
          <w:rFonts w:ascii="Times New Roman" w:hAnsi="Times New Roman" w:cs="Times New Roman"/>
          <w:sz w:val="28"/>
          <w:szCs w:val="28"/>
        </w:rPr>
        <w:t>Умеет планировать предстоящее общение: подбирать необходимую информацию, традиционные и нетрадиционные формы организации общения и методы активизации родителей.</w:t>
      </w:r>
    </w:p>
    <w:p w:rsidR="00103ABA" w:rsidRDefault="00103ABA" w:rsidP="00103ABA">
      <w:pPr>
        <w:widowControl w:val="0"/>
        <w:numPr>
          <w:ilvl w:val="0"/>
          <w:numId w:val="9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57289">
        <w:rPr>
          <w:rFonts w:ascii="Times New Roman" w:hAnsi="Times New Roman" w:cs="Times New Roman"/>
          <w:sz w:val="28"/>
          <w:szCs w:val="28"/>
        </w:rPr>
        <w:t>Обладает развитыми коммуникативными навыками (</w:t>
      </w:r>
      <w:r w:rsidRPr="00D57289">
        <w:rPr>
          <w:rFonts w:ascii="Times New Roman" w:eastAsia="Calibri" w:hAnsi="Times New Roman" w:cs="Times New Roman"/>
          <w:iCs/>
          <w:sz w:val="28"/>
          <w:szCs w:val="28"/>
        </w:rPr>
        <w:t>устанавливать контакт с родителями, понимать их, сопереживать им; предвидеть результаты общения; управлять своим поведением; проявлять гибкость в общении с родителями; владеть этикетными нормами речи и поведения</w:t>
      </w:r>
      <w:r w:rsidRPr="00D57289">
        <w:rPr>
          <w:rFonts w:ascii="Times New Roman" w:hAnsi="Times New Roman" w:cs="Times New Roman"/>
          <w:iCs/>
          <w:sz w:val="28"/>
          <w:szCs w:val="28"/>
        </w:rPr>
        <w:t>)</w:t>
      </w:r>
      <w:r w:rsidRPr="00D57289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342431" w:rsidRDefault="00342431" w:rsidP="00C01D33">
      <w:pPr>
        <w:pStyle w:val="2"/>
        <w:spacing w:before="0"/>
        <w:jc w:val="both"/>
        <w:rPr>
          <w:rFonts w:ascii="Times New Roman" w:hAnsi="Times New Roman" w:cs="Times New Roman"/>
          <w:color w:val="auto"/>
          <w:spacing w:val="-15"/>
          <w:sz w:val="28"/>
          <w:szCs w:val="28"/>
        </w:rPr>
      </w:pPr>
    </w:p>
    <w:p w:rsidR="00103ABA" w:rsidRPr="00C01D33" w:rsidRDefault="00342431" w:rsidP="00C01D33">
      <w:pPr>
        <w:pStyle w:val="2"/>
        <w:spacing w:before="0"/>
        <w:jc w:val="both"/>
        <w:rPr>
          <w:rFonts w:ascii="Times New Roman" w:hAnsi="Times New Roman" w:cs="Times New Roman"/>
          <w:bCs w:val="0"/>
          <w:i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-15"/>
          <w:sz w:val="28"/>
          <w:szCs w:val="28"/>
        </w:rPr>
        <w:t>3</w:t>
      </w:r>
      <w:r w:rsidR="00103ABA">
        <w:rPr>
          <w:rFonts w:ascii="Times New Roman" w:hAnsi="Times New Roman" w:cs="Times New Roman"/>
          <w:color w:val="auto"/>
          <w:spacing w:val="-15"/>
          <w:sz w:val="28"/>
          <w:szCs w:val="28"/>
        </w:rPr>
        <w:t>.</w:t>
      </w:r>
      <w:r w:rsidR="00103ABA" w:rsidRPr="00103ABA">
        <w:rPr>
          <w:rFonts w:ascii="Times New Roman" w:hAnsi="Times New Roman" w:cs="Times New Roman"/>
          <w:color w:val="auto"/>
          <w:spacing w:val="-15"/>
          <w:sz w:val="28"/>
          <w:szCs w:val="28"/>
        </w:rPr>
        <w:t>Анализ анкетирования педагогов – «</w:t>
      </w:r>
      <w:r w:rsidR="00103ABA" w:rsidRPr="00103ABA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Тест оценки уровня общительности, коммуникативности» </w:t>
      </w:r>
      <w:r w:rsidR="00103ABA" w:rsidRPr="006250A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</w:t>
      </w:r>
      <w:r w:rsidR="00103ABA" w:rsidRPr="006250A5"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  <w:t>на основе теста</w:t>
      </w:r>
      <w:r w:rsidR="00103ABA" w:rsidRPr="00103ABA">
        <w:rPr>
          <w:rStyle w:val="10"/>
          <w:rFonts w:eastAsiaTheme="majorEastAsia"/>
          <w:i/>
          <w:color w:val="auto"/>
          <w:szCs w:val="28"/>
          <w:bdr w:val="none" w:sz="0" w:space="0" w:color="auto" w:frame="1"/>
        </w:rPr>
        <w:t xml:space="preserve"> </w:t>
      </w:r>
      <w:r w:rsidR="00C31B13" w:rsidRPr="00C31B13">
        <w:rPr>
          <w:rStyle w:val="10"/>
          <w:rFonts w:eastAsiaTheme="majorEastAsia"/>
          <w:b w:val="0"/>
          <w:i/>
          <w:color w:val="auto"/>
          <w:szCs w:val="28"/>
          <w:bdr w:val="none" w:sz="0" w:space="0" w:color="auto" w:frame="1"/>
        </w:rPr>
        <w:t>В.Ф.</w:t>
      </w:r>
      <w:r w:rsidR="00103ABA" w:rsidRPr="00103ABA">
        <w:rPr>
          <w:rStyle w:val="a7"/>
          <w:rFonts w:ascii="Times New Roman" w:hAnsi="Times New Roman" w:cs="Times New Roman"/>
          <w:i/>
          <w:color w:val="auto"/>
          <w:sz w:val="28"/>
          <w:szCs w:val="28"/>
          <w:bdr w:val="none" w:sz="0" w:space="0" w:color="auto" w:frame="1"/>
        </w:rPr>
        <w:t>Ряховского, приложение 1.</w:t>
      </w:r>
      <w:r w:rsidR="00103ABA" w:rsidRPr="00103ABA">
        <w:rPr>
          <w:rFonts w:ascii="Times New Roman" w:hAnsi="Times New Roman" w:cs="Times New Roman"/>
          <w:bCs w:val="0"/>
          <w:i/>
          <w:color w:val="auto"/>
          <w:sz w:val="28"/>
          <w:szCs w:val="28"/>
        </w:rPr>
        <w:t>)</w:t>
      </w:r>
    </w:p>
    <w:p w:rsidR="000F6FF1" w:rsidRDefault="00103ABA" w:rsidP="000F6FF1">
      <w:pPr>
        <w:pStyle w:val="1"/>
        <w:shd w:val="clear" w:color="auto" w:fill="FFFFFF"/>
        <w:ind w:firstLine="360"/>
        <w:jc w:val="both"/>
        <w:rPr>
          <w:iCs/>
          <w:color w:val="000000"/>
          <w:szCs w:val="28"/>
        </w:rPr>
      </w:pPr>
      <w:r w:rsidRPr="00103ABA">
        <w:rPr>
          <w:spacing w:val="-15"/>
          <w:szCs w:val="28"/>
        </w:rPr>
        <w:t>Одним из важных и необходимых</w:t>
      </w:r>
      <w:r w:rsidRPr="00DA39BA">
        <w:rPr>
          <w:spacing w:val="-15"/>
          <w:szCs w:val="28"/>
        </w:rPr>
        <w:t xml:space="preserve"> каче</w:t>
      </w:r>
      <w:proofErr w:type="gramStart"/>
      <w:r w:rsidRPr="00DA39BA">
        <w:rPr>
          <w:spacing w:val="-15"/>
          <w:szCs w:val="28"/>
        </w:rPr>
        <w:t>ств в пр</w:t>
      </w:r>
      <w:proofErr w:type="gramEnd"/>
      <w:r w:rsidRPr="00DA39BA">
        <w:rPr>
          <w:spacing w:val="-15"/>
          <w:szCs w:val="28"/>
        </w:rPr>
        <w:t xml:space="preserve">офессиональной этике педагога </w:t>
      </w:r>
      <w:r>
        <w:rPr>
          <w:spacing w:val="-15"/>
          <w:szCs w:val="28"/>
        </w:rPr>
        <w:t xml:space="preserve">и общении с родителями </w:t>
      </w:r>
      <w:r w:rsidRPr="00DA39BA">
        <w:rPr>
          <w:spacing w:val="-15"/>
          <w:szCs w:val="28"/>
        </w:rPr>
        <w:t>является коммуникабельность</w:t>
      </w:r>
      <w:r>
        <w:rPr>
          <w:spacing w:val="-15"/>
          <w:szCs w:val="28"/>
        </w:rPr>
        <w:t xml:space="preserve">. </w:t>
      </w:r>
      <w:r w:rsidRPr="00DA39BA">
        <w:rPr>
          <w:rStyle w:val="a7"/>
          <w:rFonts w:eastAsiaTheme="majorEastAsia"/>
          <w:b w:val="0"/>
          <w:szCs w:val="28"/>
          <w:bdr w:val="none" w:sz="0" w:space="0" w:color="auto" w:frame="1"/>
        </w:rPr>
        <w:t xml:space="preserve">Вам был предложен тест на оценку уровня </w:t>
      </w:r>
      <w:r w:rsidR="00C01D33">
        <w:rPr>
          <w:rStyle w:val="a7"/>
          <w:rFonts w:eastAsiaTheme="majorEastAsia"/>
          <w:b w:val="0"/>
          <w:szCs w:val="28"/>
          <w:bdr w:val="none" w:sz="0" w:space="0" w:color="auto" w:frame="1"/>
        </w:rPr>
        <w:t>общительности, который поможет В</w:t>
      </w:r>
      <w:r w:rsidRPr="00DA39BA">
        <w:rPr>
          <w:rStyle w:val="a7"/>
          <w:rFonts w:eastAsiaTheme="majorEastAsia"/>
          <w:b w:val="0"/>
          <w:szCs w:val="28"/>
          <w:bdr w:val="none" w:sz="0" w:space="0" w:color="auto" w:frame="1"/>
        </w:rPr>
        <w:t xml:space="preserve">ам </w:t>
      </w:r>
      <w:proofErr w:type="gramStart"/>
      <w:r w:rsidRPr="00DA39BA">
        <w:rPr>
          <w:rStyle w:val="a7"/>
          <w:rFonts w:eastAsiaTheme="majorEastAsia"/>
          <w:b w:val="0"/>
          <w:szCs w:val="28"/>
          <w:bdr w:val="none" w:sz="0" w:space="0" w:color="auto" w:frame="1"/>
        </w:rPr>
        <w:t>проверить</w:t>
      </w:r>
      <w:r w:rsidRPr="00DA39BA">
        <w:rPr>
          <w:rStyle w:val="a7"/>
          <w:rFonts w:eastAsiaTheme="majorEastAsia"/>
          <w:szCs w:val="28"/>
          <w:bdr w:val="none" w:sz="0" w:space="0" w:color="auto" w:frame="1"/>
        </w:rPr>
        <w:t xml:space="preserve"> </w:t>
      </w:r>
      <w:r w:rsidRPr="00DA39BA">
        <w:rPr>
          <w:iCs/>
          <w:color w:val="000000"/>
          <w:szCs w:val="28"/>
        </w:rPr>
        <w:t xml:space="preserve"> насколько развито</w:t>
      </w:r>
      <w:proofErr w:type="gramEnd"/>
      <w:r w:rsidRPr="00DA39BA">
        <w:rPr>
          <w:iCs/>
          <w:color w:val="000000"/>
          <w:szCs w:val="28"/>
        </w:rPr>
        <w:t xml:space="preserve"> оно у Вас и что Вам необходимо для совершенствования собственной техники общения. </w:t>
      </w:r>
      <w:r w:rsidR="000F6FF1">
        <w:rPr>
          <w:iCs/>
          <w:color w:val="000000"/>
          <w:szCs w:val="28"/>
        </w:rPr>
        <w:t xml:space="preserve"> </w:t>
      </w:r>
    </w:p>
    <w:p w:rsidR="00103ABA" w:rsidRPr="000F6FF1" w:rsidRDefault="00103ABA" w:rsidP="000F6FF1">
      <w:pPr>
        <w:pStyle w:val="1"/>
        <w:shd w:val="clear" w:color="auto" w:fill="FFFFFF"/>
        <w:jc w:val="both"/>
        <w:rPr>
          <w:rStyle w:val="a7"/>
          <w:b w:val="0"/>
          <w:bCs/>
          <w:iCs/>
          <w:color w:val="000000"/>
          <w:szCs w:val="28"/>
        </w:rPr>
      </w:pPr>
      <w:r w:rsidRPr="00DA39BA">
        <w:rPr>
          <w:rStyle w:val="a7"/>
          <w:rFonts w:eastAsiaTheme="majorEastAsia"/>
          <w:szCs w:val="28"/>
          <w:bdr w:val="none" w:sz="0" w:space="0" w:color="auto" w:frame="1"/>
        </w:rPr>
        <w:t>Интерпретация теста:</w:t>
      </w:r>
    </w:p>
    <w:p w:rsidR="00103ABA" w:rsidRPr="00D86CD8" w:rsidRDefault="00103ABA" w:rsidP="00103ABA">
      <w:pPr>
        <w:pStyle w:val="a4"/>
        <w:spacing w:before="0" w:beforeAutospacing="0" w:after="0" w:afterAutospacing="0" w:line="276" w:lineRule="auto"/>
        <w:jc w:val="both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DA39BA">
        <w:rPr>
          <w:b/>
          <w:bCs/>
          <w:sz w:val="28"/>
          <w:szCs w:val="28"/>
          <w:u w:val="single"/>
          <w:bdr w:val="none" w:sz="0" w:space="0" w:color="auto" w:frame="1"/>
        </w:rPr>
        <w:t>30-32 очка.</w:t>
      </w:r>
      <w:r w:rsidRPr="00DA39BA">
        <w:rPr>
          <w:rStyle w:val="apple-converted-space"/>
          <w:bCs/>
          <w:sz w:val="28"/>
          <w:szCs w:val="28"/>
          <w:u w:val="single"/>
          <w:bdr w:val="none" w:sz="0" w:space="0" w:color="auto" w:frame="1"/>
        </w:rPr>
        <w:t> </w:t>
      </w:r>
      <w:r w:rsidRPr="00DA39BA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Вам явно сложно вступать в общение с родителями. Скорее всего, Вы вообще не коммуникабельны. Это Ваша беда, так как страдаете от этого больше Вы сами. Но и окружающим Вас людям нелегко. На Вас трудно положиться в деле, которое требует коллективных усилий. Контакты с родителями Вы стараетесь свести к минимуму. В основном они формальны. Причины трудностей в общении Вы стремитесь переложить на родителей. Вы убеждены, что большинство родителей - это всегда недовольные, придирчивые люди, ищущие в Вашей работе только недостатки, не желающие прислушиваться к Вашему мнению. Ваше неумение построить общение с </w:t>
      </w:r>
      <w:r w:rsidRPr="00DA39BA">
        <w:rPr>
          <w:bCs/>
          <w:sz w:val="28"/>
          <w:szCs w:val="28"/>
          <w:bdr w:val="none" w:sz="0" w:space="0" w:color="auto" w:frame="1"/>
          <w:shd w:val="clear" w:color="auto" w:fill="FFFFFF"/>
        </w:rPr>
        <w:lastRenderedPageBreak/>
        <w:t>родителями приводит к тому, что и они стремятся избегать общения с Вами. Постарайтесь стать общительнее, контролируйте себя.</w:t>
      </w:r>
    </w:p>
    <w:p w:rsidR="006250A5" w:rsidRPr="00005FC9" w:rsidRDefault="00103ABA" w:rsidP="00103ABA">
      <w:pPr>
        <w:pStyle w:val="a4"/>
        <w:spacing w:before="0" w:beforeAutospacing="0" w:after="0" w:afterAutospacing="0" w:line="276" w:lineRule="auto"/>
        <w:jc w:val="both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DA39BA">
        <w:rPr>
          <w:b/>
          <w:bCs/>
          <w:sz w:val="28"/>
          <w:szCs w:val="28"/>
          <w:u w:val="single"/>
          <w:bdr w:val="none" w:sz="0" w:space="0" w:color="auto" w:frame="1"/>
        </w:rPr>
        <w:t>25-29 очков</w:t>
      </w:r>
      <w:r w:rsidRPr="00DA39BA">
        <w:rPr>
          <w:bCs/>
          <w:sz w:val="28"/>
          <w:szCs w:val="28"/>
          <w:u w:val="single"/>
          <w:bdr w:val="none" w:sz="0" w:space="0" w:color="auto" w:frame="1"/>
        </w:rPr>
        <w:t>.</w:t>
      </w:r>
      <w:r w:rsidRPr="00DA39BA">
        <w:rPr>
          <w:rStyle w:val="apple-converted-space"/>
          <w:bCs/>
          <w:sz w:val="28"/>
          <w:szCs w:val="28"/>
          <w:u w:val="single"/>
          <w:bdr w:val="none" w:sz="0" w:space="0" w:color="auto" w:frame="1"/>
        </w:rPr>
        <w:t> </w:t>
      </w:r>
      <w:r w:rsidRPr="00DA39BA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Вы замкнуты, неразговорчивы. Новая работа и необходимость новых контактов надолго выводят Вас из равновесия. Общение с родителями воспитанников является для Вас сложным и не слишком приятным делом. Вы знаете эту особенность своего характера и </w:t>
      </w:r>
      <w:proofErr w:type="gramStart"/>
      <w:r w:rsidRPr="00DA39BA">
        <w:rPr>
          <w:bCs/>
          <w:sz w:val="28"/>
          <w:szCs w:val="28"/>
          <w:bdr w:val="none" w:sz="0" w:space="0" w:color="auto" w:frame="1"/>
          <w:shd w:val="clear" w:color="auto" w:fill="FFFFFF"/>
        </w:rPr>
        <w:t>бываете</w:t>
      </w:r>
      <w:proofErr w:type="gramEnd"/>
      <w:r w:rsidRPr="00DA39BA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недовольны собой. Однако в неудачных контактах с родителями стремитесь в большей степени обвинить их, а не собственную коммуникабельность. В Ваших силах изменить особенности своего характера. Вспомните, ведь участие в общем интересном деле позволяет Вам легко находить общий язык с родителями!</w:t>
      </w:r>
    </w:p>
    <w:p w:rsidR="00103ABA" w:rsidRPr="00D86CD8" w:rsidRDefault="00103ABA" w:rsidP="00103ABA">
      <w:pPr>
        <w:pStyle w:val="a4"/>
        <w:spacing w:before="0" w:beforeAutospacing="0" w:after="0" w:afterAutospacing="0" w:line="276" w:lineRule="auto"/>
        <w:jc w:val="both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DA39BA">
        <w:rPr>
          <w:b/>
          <w:bCs/>
          <w:sz w:val="28"/>
          <w:szCs w:val="28"/>
          <w:u w:val="single"/>
          <w:bdr w:val="none" w:sz="0" w:space="0" w:color="auto" w:frame="1"/>
        </w:rPr>
        <w:t>19-24 очка</w:t>
      </w:r>
      <w:r w:rsidRPr="00DA39BA">
        <w:rPr>
          <w:bCs/>
          <w:sz w:val="28"/>
          <w:szCs w:val="28"/>
          <w:u w:val="single"/>
          <w:bdr w:val="none" w:sz="0" w:space="0" w:color="auto" w:frame="1"/>
        </w:rPr>
        <w:t>.</w:t>
      </w:r>
      <w:r w:rsidRPr="00DA39BA">
        <w:rPr>
          <w:rStyle w:val="apple-converted-space"/>
          <w:bCs/>
          <w:sz w:val="28"/>
          <w:szCs w:val="28"/>
          <w:u w:val="single"/>
          <w:bdr w:val="none" w:sz="0" w:space="0" w:color="auto" w:frame="1"/>
        </w:rPr>
        <w:t> </w:t>
      </w:r>
      <w:r w:rsidRPr="00DA39BA">
        <w:rPr>
          <w:bCs/>
          <w:sz w:val="28"/>
          <w:szCs w:val="28"/>
          <w:bdr w:val="none" w:sz="0" w:space="0" w:color="auto" w:frame="1"/>
          <w:shd w:val="clear" w:color="auto" w:fill="FFFFFF"/>
        </w:rPr>
        <w:t>Вы в известной степени общительны и в незнакомой обстановке чувствуете себя вполне уверенно. Вам удается достаточно легко наладить контакты с большинством родителей своей группы, но с "трудными" родителями Вы не стремитесь активно общаться. В незнакомой ситуации Вы выбираете тактику "присматривания". Сложности общения с родителями не пугают Вас, однако порой Вы бываете излишне критичны по отношению к ним. Эти недостатки исправимы.</w:t>
      </w:r>
    </w:p>
    <w:p w:rsidR="00103ABA" w:rsidRPr="00D86CD8" w:rsidRDefault="00103ABA" w:rsidP="00103ABA">
      <w:pPr>
        <w:pStyle w:val="a4"/>
        <w:spacing w:before="0" w:beforeAutospacing="0" w:after="0" w:afterAutospacing="0" w:line="276" w:lineRule="auto"/>
        <w:jc w:val="both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DA39BA">
        <w:rPr>
          <w:b/>
          <w:bCs/>
          <w:sz w:val="28"/>
          <w:szCs w:val="28"/>
          <w:u w:val="single"/>
          <w:bdr w:val="none" w:sz="0" w:space="0" w:color="auto" w:frame="1"/>
        </w:rPr>
        <w:t>14-18 очков</w:t>
      </w:r>
      <w:r w:rsidRPr="00DA39BA">
        <w:rPr>
          <w:bCs/>
          <w:sz w:val="28"/>
          <w:szCs w:val="28"/>
          <w:u w:val="single"/>
          <w:bdr w:val="none" w:sz="0" w:space="0" w:color="auto" w:frame="1"/>
        </w:rPr>
        <w:t>.</w:t>
      </w:r>
      <w:r w:rsidRPr="00DA39BA">
        <w:rPr>
          <w:rStyle w:val="apple-converted-space"/>
          <w:bCs/>
          <w:sz w:val="28"/>
          <w:szCs w:val="28"/>
          <w:u w:val="single"/>
          <w:bdr w:val="none" w:sz="0" w:space="0" w:color="auto" w:frame="1"/>
        </w:rPr>
        <w:t> </w:t>
      </w:r>
      <w:r w:rsidRPr="00DA39BA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У Вас нормальная коммуникабельность. Вы убеждены, что с любым родителем всегда можно найти "общий язык". Вы охотно выслушиваете родителей, достаточно терпеливы в общении с ними, умеете отстоять свою точку зрения, не навязывая ее при этом </w:t>
      </w:r>
      <w:proofErr w:type="gramStart"/>
      <w:r w:rsidRPr="00DA39BA">
        <w:rPr>
          <w:bCs/>
          <w:sz w:val="28"/>
          <w:szCs w:val="28"/>
          <w:bdr w:val="none" w:sz="0" w:space="0" w:color="auto" w:frame="1"/>
          <w:shd w:val="clear" w:color="auto" w:fill="FFFFFF"/>
        </w:rPr>
        <w:t>другому</w:t>
      </w:r>
      <w:proofErr w:type="gramEnd"/>
      <w:r w:rsidRPr="00DA39BA">
        <w:rPr>
          <w:bCs/>
          <w:sz w:val="28"/>
          <w:szCs w:val="28"/>
          <w:bdr w:val="none" w:sz="0" w:space="0" w:color="auto" w:frame="1"/>
          <w:shd w:val="clear" w:color="auto" w:fill="FFFFFF"/>
        </w:rPr>
        <w:t>. И индивидуальное и коллективное общение с родителями не вызывает у Вас неприятных переживаний. Родители так же стремятся поддерживать контакты с Вами, ищут Вашего совета, поддержки. В то же время Вы не любите многословия, излишней эмоциональности, стремитесь избегать ненужных конфликтов.</w:t>
      </w:r>
    </w:p>
    <w:p w:rsidR="00103ABA" w:rsidRPr="00D86CD8" w:rsidRDefault="00103ABA" w:rsidP="00103ABA">
      <w:pPr>
        <w:pStyle w:val="a4"/>
        <w:spacing w:before="0" w:beforeAutospacing="0" w:after="0" w:afterAutospacing="0" w:line="276" w:lineRule="auto"/>
        <w:jc w:val="both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DA39BA">
        <w:rPr>
          <w:b/>
          <w:bCs/>
          <w:sz w:val="28"/>
          <w:szCs w:val="28"/>
          <w:u w:val="single"/>
          <w:bdr w:val="none" w:sz="0" w:space="0" w:color="auto" w:frame="1"/>
        </w:rPr>
        <w:t>9-13 очков.</w:t>
      </w:r>
      <w:r w:rsidRPr="00DA39BA">
        <w:rPr>
          <w:rStyle w:val="apple-converted-space"/>
          <w:bCs/>
          <w:sz w:val="28"/>
          <w:szCs w:val="28"/>
          <w:u w:val="single"/>
          <w:bdr w:val="none" w:sz="0" w:space="0" w:color="auto" w:frame="1"/>
        </w:rPr>
        <w:t> </w:t>
      </w:r>
      <w:r w:rsidRPr="00DA39BA">
        <w:rPr>
          <w:bCs/>
          <w:sz w:val="28"/>
          <w:szCs w:val="28"/>
          <w:bdr w:val="none" w:sz="0" w:space="0" w:color="auto" w:frame="1"/>
          <w:shd w:val="clear" w:color="auto" w:fill="FFFFFF"/>
        </w:rPr>
        <w:t>Вы бываете весьма общительны. Постоянно стремитесь вступить в беседу с родителями, но часто эти беседы носят бессодержательный характер. Вы любите бывать в центре внимания, никому не отказываете в просьбах, хотя не всегда можете их выполнить. Стремитесь высказать родителям собственное мнение о том, как они воспитывают детей, в любой ситуации дать совет, что способно вызывать у них раздражение. Вы вспыльчивы, но отходчивы. Вам недостает терпения и отваги при столкновении с серьезными проблемами. При желании, однако, Вы умеете выстраивать содержательное общение.</w:t>
      </w:r>
    </w:p>
    <w:p w:rsidR="00103ABA" w:rsidRPr="00D86CD8" w:rsidRDefault="00103ABA" w:rsidP="00D86CD8">
      <w:pPr>
        <w:pStyle w:val="a4"/>
        <w:spacing w:before="0" w:beforeAutospacing="0" w:after="0" w:afterAutospacing="0" w:line="276" w:lineRule="auto"/>
        <w:jc w:val="both"/>
        <w:rPr>
          <w:rStyle w:val="a7"/>
          <w:b w:val="0"/>
          <w:sz w:val="28"/>
          <w:szCs w:val="28"/>
          <w:bdr w:val="none" w:sz="0" w:space="0" w:color="auto" w:frame="1"/>
          <w:shd w:val="clear" w:color="auto" w:fill="FFFFFF"/>
        </w:rPr>
      </w:pPr>
      <w:r w:rsidRPr="00DA39BA">
        <w:rPr>
          <w:b/>
          <w:bCs/>
          <w:sz w:val="28"/>
          <w:szCs w:val="28"/>
          <w:u w:val="single"/>
          <w:bdr w:val="none" w:sz="0" w:space="0" w:color="auto" w:frame="1"/>
        </w:rPr>
        <w:t>4-8 очков</w:t>
      </w:r>
      <w:r w:rsidRPr="00DA39BA">
        <w:rPr>
          <w:bCs/>
          <w:sz w:val="28"/>
          <w:szCs w:val="28"/>
          <w:u w:val="single"/>
          <w:bdr w:val="none" w:sz="0" w:space="0" w:color="auto" w:frame="1"/>
        </w:rPr>
        <w:t>.</w:t>
      </w:r>
      <w:r w:rsidRPr="00DA39BA">
        <w:rPr>
          <w:rStyle w:val="apple-converted-space"/>
          <w:bCs/>
          <w:sz w:val="28"/>
          <w:szCs w:val="28"/>
          <w:u w:val="single"/>
          <w:bdr w:val="none" w:sz="0" w:space="0" w:color="auto" w:frame="1"/>
        </w:rPr>
        <w:t> </w:t>
      </w:r>
      <w:r w:rsidRPr="00DA39BA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Вы чрезмерно общительны. Стремитесь стать "другом" каждому родителю, быть в курсе всех их проблем. Любите принимать участие во всех спорах и дискуссиях. Всегда охотно беретесь за любое дело, хотя не всегда можете успешно довести его до конца. Имеете собственное мнение по любому вопросу и всегда стремитесь ею высказать. Возможно, по этой причине родители </w:t>
      </w:r>
      <w:r w:rsidRPr="00DA39BA">
        <w:rPr>
          <w:bCs/>
          <w:sz w:val="28"/>
          <w:szCs w:val="28"/>
          <w:bdr w:val="none" w:sz="0" w:space="0" w:color="auto" w:frame="1"/>
          <w:shd w:val="clear" w:color="auto" w:fill="FFFFFF"/>
        </w:rPr>
        <w:lastRenderedPageBreak/>
        <w:t>и коллеги относятся к Вам с опаской и сомнениями. Вам следует задуматься над этими фактами.</w:t>
      </w:r>
    </w:p>
    <w:p w:rsidR="009C52A0" w:rsidRDefault="00103ABA" w:rsidP="00701B20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rStyle w:val="a7"/>
          <w:rFonts w:eastAsiaTheme="majorEastAsia"/>
          <w:b w:val="0"/>
          <w:sz w:val="28"/>
          <w:szCs w:val="28"/>
          <w:bdr w:val="none" w:sz="0" w:space="0" w:color="auto" w:frame="1"/>
        </w:rPr>
      </w:pPr>
      <w:r w:rsidRPr="00DA39BA">
        <w:rPr>
          <w:rStyle w:val="a7"/>
          <w:rFonts w:eastAsiaTheme="majorEastAsia"/>
          <w:sz w:val="28"/>
          <w:szCs w:val="28"/>
          <w:u w:val="single"/>
          <w:bdr w:val="none" w:sz="0" w:space="0" w:color="auto" w:frame="1"/>
        </w:rPr>
        <w:t>3 очка и менее.</w:t>
      </w:r>
      <w:r w:rsidRPr="00DA39BA">
        <w:rPr>
          <w:rStyle w:val="apple-converted-space"/>
          <w:bCs/>
          <w:sz w:val="28"/>
          <w:szCs w:val="28"/>
          <w:u w:val="single"/>
          <w:bdr w:val="none" w:sz="0" w:space="0" w:color="auto" w:frame="1"/>
        </w:rPr>
        <w:t> </w:t>
      </w:r>
      <w:r w:rsidRPr="00DA39BA">
        <w:rPr>
          <w:rStyle w:val="a7"/>
          <w:rFonts w:eastAsiaTheme="majorEastAsia"/>
          <w:b w:val="0"/>
          <w:sz w:val="28"/>
          <w:szCs w:val="28"/>
          <w:bdr w:val="none" w:sz="0" w:space="0" w:color="auto" w:frame="1"/>
        </w:rPr>
        <w:t xml:space="preserve">Ваша общительность носит болезненный характер. Вы многословны, вмешиваетесь в дела, которые не имеют к Вам никакого отношения. Беретесь судить о проблемах, в которых совершенно не </w:t>
      </w:r>
      <w:proofErr w:type="gramStart"/>
      <w:r w:rsidRPr="00DA39BA">
        <w:rPr>
          <w:rStyle w:val="a7"/>
          <w:rFonts w:eastAsiaTheme="majorEastAsia"/>
          <w:b w:val="0"/>
          <w:sz w:val="28"/>
          <w:szCs w:val="28"/>
          <w:bdr w:val="none" w:sz="0" w:space="0" w:color="auto" w:frame="1"/>
        </w:rPr>
        <w:t>компетентны</w:t>
      </w:r>
      <w:proofErr w:type="gramEnd"/>
      <w:r w:rsidRPr="00DA39BA">
        <w:rPr>
          <w:rStyle w:val="a7"/>
          <w:rFonts w:eastAsiaTheme="majorEastAsia"/>
          <w:b w:val="0"/>
          <w:sz w:val="28"/>
          <w:szCs w:val="28"/>
          <w:bdr w:val="none" w:sz="0" w:space="0" w:color="auto" w:frame="1"/>
        </w:rPr>
        <w:t xml:space="preserve">. Вольно или невольно Вы часто бываете причиной разного рода конфликтов, в том числе и среди родителей. Общаясь с родителями, </w:t>
      </w:r>
      <w:proofErr w:type="gramStart"/>
      <w:r w:rsidRPr="00DA39BA">
        <w:rPr>
          <w:rStyle w:val="a7"/>
          <w:rFonts w:eastAsiaTheme="majorEastAsia"/>
          <w:b w:val="0"/>
          <w:sz w:val="28"/>
          <w:szCs w:val="28"/>
          <w:bdr w:val="none" w:sz="0" w:space="0" w:color="auto" w:frame="1"/>
        </w:rPr>
        <w:t>бываете</w:t>
      </w:r>
      <w:proofErr w:type="gramEnd"/>
      <w:r w:rsidRPr="00DA39BA">
        <w:rPr>
          <w:rStyle w:val="a7"/>
          <w:rFonts w:eastAsiaTheme="majorEastAsia"/>
          <w:b w:val="0"/>
          <w:sz w:val="28"/>
          <w:szCs w:val="28"/>
          <w:bdr w:val="none" w:sz="0" w:space="0" w:color="auto" w:frame="1"/>
        </w:rPr>
        <w:t xml:space="preserve"> грубоваты, фамильярны. Вас отличают необъективность, обидчивость. Любую проблему Вы стремитесь вынести на всеобщее обсуждение. Серьезное общение с родителями не для Вас. Окружающим сложно с Вами. Постарайтесь задуматься, почему, несмотря на все Ваши усилия наладить общение с родителями, из этого ничего не выходит? Воспитывайте в себе терпеливость и сдержанность, уважительно относитесь к людям.</w:t>
      </w:r>
    </w:p>
    <w:p w:rsidR="005A5D90" w:rsidRPr="0038113D" w:rsidRDefault="005A5D90" w:rsidP="00701B20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4A2986" w:rsidRPr="0038113D" w:rsidRDefault="00342431" w:rsidP="000F6FF1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11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C01D33" w:rsidRPr="003811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4A2986" w:rsidRPr="003811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r w:rsidR="004A2986" w:rsidRPr="003811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Правила построения эффективного общения».</w:t>
      </w:r>
    </w:p>
    <w:p w:rsidR="00FC7A4B" w:rsidRPr="0038113D" w:rsidRDefault="00FC7A4B" w:rsidP="00D572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38113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38113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ab/>
      </w:r>
      <w:r w:rsidR="005A5D90" w:rsidRPr="0038113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ab/>
      </w:r>
      <w:r w:rsidR="00DC60D7" w:rsidRPr="0038113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1</w:t>
      </w:r>
      <w:r w:rsidR="000F6FF1" w:rsidRPr="0038113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)</w:t>
      </w:r>
      <w:r w:rsidR="00DC60D7" w:rsidRPr="0038113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</w:t>
      </w:r>
      <w:r w:rsidR="00DC60D7" w:rsidRPr="0038113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38113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Развитие умений устанавливать контакт.</w:t>
      </w:r>
    </w:p>
    <w:p w:rsidR="00DC60D7" w:rsidRPr="0038113D" w:rsidRDefault="00DC60D7" w:rsidP="007E5CE0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Общаясь с другими людьми, нужно помнить, что в общении существуют свои закономерности. Основа отношения к нам человека закладывается </w:t>
      </w:r>
      <w:proofErr w:type="gramStart"/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первые</w:t>
      </w:r>
      <w:proofErr w:type="gramEnd"/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секунд! Для того</w:t>
      </w:r>
      <w:proofErr w:type="gramStart"/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благополучно пройти через «минное поле» этих первых секунд, необходимо применить «Правило трех плюсов» (чтобы расположить к себе собеседника нужно дать ему как минимум три психологических плюса). </w:t>
      </w:r>
      <w:proofErr w:type="gramStart"/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Самые</w:t>
      </w:r>
      <w:proofErr w:type="gramEnd"/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универсальные – это:</w:t>
      </w:r>
    </w:p>
    <w:p w:rsidR="00DC60D7" w:rsidRPr="0038113D" w:rsidRDefault="00DC60D7" w:rsidP="00D57289">
      <w:pPr>
        <w:numPr>
          <w:ilvl w:val="0"/>
          <w:numId w:val="2"/>
        </w:numPr>
        <w:shd w:val="clear" w:color="auto" w:fill="FFFFFF"/>
        <w:spacing w:after="0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улыбка,</w:t>
      </w:r>
    </w:p>
    <w:p w:rsidR="00DC60D7" w:rsidRPr="0038113D" w:rsidRDefault="00DC60D7" w:rsidP="00D57289">
      <w:pPr>
        <w:numPr>
          <w:ilvl w:val="0"/>
          <w:numId w:val="2"/>
        </w:numPr>
        <w:shd w:val="clear" w:color="auto" w:fill="FFFFFF"/>
        <w:spacing w:after="0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собеседника</w:t>
      </w:r>
    </w:p>
    <w:p w:rsidR="00DC60D7" w:rsidRPr="0038113D" w:rsidRDefault="00DC60D7" w:rsidP="00D57289">
      <w:pPr>
        <w:numPr>
          <w:ilvl w:val="0"/>
          <w:numId w:val="2"/>
        </w:numPr>
        <w:shd w:val="clear" w:color="auto" w:fill="FFFFFF"/>
        <w:spacing w:after="0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комплимент.</w:t>
      </w:r>
    </w:p>
    <w:p w:rsidR="00DC60D7" w:rsidRPr="0038113D" w:rsidRDefault="00DC60D7" w:rsidP="00D57289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того чтобы люди хотели с нами общаться, мы сами должны демонстрировать свою готовность общаться с ними. И собеседник должен это видеть. Необходима </w:t>
      </w:r>
      <w:r w:rsidRPr="003811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искренняя, доброжелательная улыбка!</w:t>
      </w:r>
    </w:p>
    <w:p w:rsidR="00DC60D7" w:rsidRPr="0038113D" w:rsidRDefault="00DC60D7" w:rsidP="00D572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811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 забывайте:</w:t>
      </w:r>
    </w:p>
    <w:p w:rsidR="00DC60D7" w:rsidRPr="0038113D" w:rsidRDefault="00DC60D7" w:rsidP="00D572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811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— искренняя улыбка не может испортить ни одно лицо;</w:t>
      </w:r>
    </w:p>
    <w:p w:rsidR="00DC60D7" w:rsidRPr="0038113D" w:rsidRDefault="00DC60D7" w:rsidP="00D572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811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— очаровательная улыбка женщины лучше французской кос</w:t>
      </w:r>
      <w:r w:rsidRPr="003811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softHyphen/>
        <w:t>метики;</w:t>
      </w:r>
    </w:p>
    <w:p w:rsidR="00DC60D7" w:rsidRPr="0038113D" w:rsidRDefault="00DC60D7" w:rsidP="00D572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811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— улыбка ничего не стоит, но много дает. Она обогащает тех, кто ее получает, не обедняя при этом тех, кто его одаривает.</w:t>
      </w:r>
    </w:p>
    <w:p w:rsidR="00DC60D7" w:rsidRPr="0038113D" w:rsidRDefault="00DC60D7" w:rsidP="000F6FF1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38113D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shd w:val="clear" w:color="auto" w:fill="FFFFFF"/>
          <w:lang w:eastAsia="ru-RU"/>
        </w:rPr>
        <w:t>«Помните, что имя человека</w:t>
      </w:r>
      <w:r w:rsidRPr="0038113D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shd w:val="clear" w:color="auto" w:fill="FFFFFF"/>
          <w:lang w:eastAsia="ru-RU"/>
        </w:rPr>
        <w:t> </w:t>
      </w:r>
      <w:r w:rsidRPr="0038113D">
        <w:rPr>
          <w:rFonts w:ascii="Times New Roman" w:eastAsia="Times New Roman" w:hAnsi="Times New Roman" w:cs="Times New Roman"/>
          <w:i/>
          <w:sz w:val="28"/>
          <w:szCs w:val="28"/>
          <w:u w:val="single"/>
          <w:shd w:val="clear" w:color="auto" w:fill="FFFFFF"/>
          <w:lang w:eastAsia="ru-RU"/>
        </w:rPr>
        <w:t>— это самый сладостный и са</w:t>
      </w:r>
      <w:r w:rsidRPr="0038113D">
        <w:rPr>
          <w:rFonts w:ascii="Times New Roman" w:eastAsia="Times New Roman" w:hAnsi="Times New Roman" w:cs="Times New Roman"/>
          <w:i/>
          <w:sz w:val="28"/>
          <w:szCs w:val="28"/>
          <w:u w:val="single"/>
          <w:shd w:val="clear" w:color="auto" w:fill="FFFFFF"/>
          <w:lang w:eastAsia="ru-RU"/>
        </w:rPr>
        <w:softHyphen/>
        <w:t>мый важный для него звук на любом языке» (Д. Карнеги).</w:t>
      </w:r>
      <w:r w:rsidRPr="0038113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</w:t>
      </w:r>
    </w:p>
    <w:p w:rsidR="00E41B61" w:rsidRPr="0038113D" w:rsidRDefault="00DC60D7" w:rsidP="00E41B61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 использовать имя-отчество при приветствии. Не просто кивнуть или сказать: «Здрась-те!», а «Здравствуйте, Анна Ивановна!».</w:t>
      </w:r>
      <w:r w:rsidR="000F6FF1"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время конфликтов, желая снять их остроту, люди подсознательно начинают чаще использовать имя своего собеседника (прийти к согласию можно значительно быстрее). Потому </w:t>
      </w:r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что часто нам нужно не столько настоять на своем, сколько увидеть, что люди к нам прислушиваются, услышать при этом свое имя. Зачастую имя бывает решающей каплей, чтобы дело обернулось в нашу пользу.</w:t>
      </w:r>
    </w:p>
    <w:p w:rsidR="00DC60D7" w:rsidRPr="0038113D" w:rsidRDefault="00DC60D7" w:rsidP="00E41B61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3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Задание. </w:t>
      </w:r>
      <w:r w:rsidRPr="003811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Попробуйте, встречаясь утром с родителями детей группы, коллегами по работе и приветствуя их, прибавить к фразе «Здравствуйте» имя-отчество каждого из них, и вы вызовете тем самым пусть не ярко выраженные, но положительные эмоции.</w:t>
      </w:r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C60D7" w:rsidRPr="0038113D" w:rsidRDefault="00DC60D7" w:rsidP="00D572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общении наиболее применим </w:t>
      </w:r>
      <w:r w:rsidRPr="00005FC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косвенный комплимент</w:t>
      </w:r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мы хвалим не самого человека, а то, что ему дорого: охотнику – ружье, родителю его ребенка. Загруженные, усталые после работы родители особенно уязвимы в отношении хорошего и плохого поведения ребенка. Поэтому не стоит акцентировать внимание на </w:t>
      </w:r>
      <w:proofErr w:type="gramStart"/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плохом</w:t>
      </w:r>
      <w:proofErr w:type="gramEnd"/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. Сначала нужно рассказать об успехах</w:t>
      </w:r>
      <w:r w:rsidR="002F1F7F"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только в конце тактично можно поведать о проблемных сторонах ребенка.</w:t>
      </w:r>
    </w:p>
    <w:p w:rsidR="00E91B51" w:rsidRDefault="00E91B51" w:rsidP="002F1F7F">
      <w:pPr>
        <w:shd w:val="clear" w:color="auto" w:fill="FFFFFF"/>
        <w:spacing w:after="0"/>
        <w:ind w:left="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92E07" w:rsidRPr="0038113D" w:rsidRDefault="00A92E07" w:rsidP="002F1F7F">
      <w:pPr>
        <w:shd w:val="clear" w:color="auto" w:fill="FFFFFF"/>
        <w:spacing w:after="0"/>
        <w:ind w:left="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«Волшебные слова»</w:t>
      </w:r>
    </w:p>
    <w:p w:rsidR="00A92E07" w:rsidRPr="0038113D" w:rsidRDefault="00A92E07" w:rsidP="00D572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3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</w:t>
      </w:r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 упражнение воспитателей в высказывании комплимента родителям.</w:t>
      </w:r>
      <w:r w:rsidRPr="0038113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</w:p>
    <w:p w:rsidR="00701B20" w:rsidRPr="0038113D" w:rsidRDefault="00A92E07" w:rsidP="00D572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3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Инструкция:</w:t>
      </w:r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Пока звучит музыка,  участники </w:t>
      </w:r>
      <w:r w:rsidR="00C01D33"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делятся на пары: </w:t>
      </w:r>
      <w:r w:rsidR="00701B20"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«родитель</w:t>
      </w:r>
      <w:proofErr w:type="gramStart"/>
      <w:r w:rsidR="00701B20"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»-</w:t>
      </w:r>
      <w:proofErr w:type="gramEnd"/>
      <w:r w:rsidR="00701B20"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«педагог»</w:t>
      </w:r>
      <w:r w:rsidR="00C01D33"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01B20"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говорят</w:t>
      </w:r>
      <w:r w:rsidR="00C01D33"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комплимент </w:t>
      </w:r>
      <w:r w:rsidR="00701B20"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«родителю»</w:t>
      </w:r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 может быть и поверхностный комплимент, касающийся одежды, украшений, внешности, а также можно сказать что-либо положительное о «ребёнке». Тот «родитель», которому адресован «комплимент», должен принять его сказав: «Спасибо, мне очень приятно! Да мне это в себе тоже очень нравится!».</w:t>
      </w:r>
      <w:r w:rsidR="00C01D33"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Затем поменяйтесь ролями.</w:t>
      </w:r>
    </w:p>
    <w:p w:rsidR="00701B20" w:rsidRPr="0038113D" w:rsidRDefault="00A92E07" w:rsidP="00124218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окончании игры все возвращаются на места. Обмен впечатлениями: легко ли было говорить комплимент; приятно ли было принимать комплимент. </w:t>
      </w:r>
    </w:p>
    <w:p w:rsidR="00A92E07" w:rsidRPr="0038113D" w:rsidRDefault="00A92E07" w:rsidP="00701B20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подводит итог: комплимент должен быть искренним, лучше не прямым, а косвенным, т.е. хвалить «родителю» ребенка.</w:t>
      </w:r>
    </w:p>
    <w:p w:rsidR="00DC60D7" w:rsidRPr="0038113D" w:rsidRDefault="00DC60D7" w:rsidP="00D57289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этих приемов существуют и другие приемы установления хорошего контакта с собеседником (</w:t>
      </w:r>
      <w:r w:rsidRPr="0038113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демонстрация приемов общения </w:t>
      </w:r>
      <w:r w:rsidR="002F1F7F" w:rsidRPr="0038113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совместно с кем-то из участников</w:t>
      </w:r>
      <w:r w:rsidRPr="0038113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):</w:t>
      </w:r>
    </w:p>
    <w:p w:rsidR="00DC60D7" w:rsidRPr="0038113D" w:rsidRDefault="00DC60D7" w:rsidP="00D57289">
      <w:pPr>
        <w:numPr>
          <w:ilvl w:val="0"/>
          <w:numId w:val="3"/>
        </w:numPr>
        <w:shd w:val="clear" w:color="auto" w:fill="FFFFFF"/>
        <w:spacing w:after="0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улыбкой необходим доброжелательный, внимательный взгляд (контакт глаз). Но не следует «сверлить» собеседника взглядом.</w:t>
      </w:r>
    </w:p>
    <w:p w:rsidR="00DC60D7" w:rsidRPr="0038113D" w:rsidRDefault="00DC60D7" w:rsidP="00D57289">
      <w:pPr>
        <w:numPr>
          <w:ilvl w:val="0"/>
          <w:numId w:val="3"/>
        </w:numPr>
        <w:shd w:val="clear" w:color="auto" w:fill="FFFFFF"/>
        <w:spacing w:after="0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Короткая дистанция и удобное расположение (от 50 см до 1,5 м). Такая дистанция характерна для беседы близких знакомых, друзей, поэтому собеседник подсознательно настраивается нас выслушать и помочь – благодаря этой дистанции мы воспринимаемся им «ближе». Но не переступать «границы» личного пространства собеседника!</w:t>
      </w:r>
    </w:p>
    <w:p w:rsidR="00DC60D7" w:rsidRPr="0038113D" w:rsidRDefault="00DC60D7" w:rsidP="00D57289">
      <w:pPr>
        <w:numPr>
          <w:ilvl w:val="0"/>
          <w:numId w:val="3"/>
        </w:numPr>
        <w:shd w:val="clear" w:color="auto" w:fill="FFFFFF"/>
        <w:spacing w:after="0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Убрать барьеры, «увеличивающие» расстояние в нашем восприятии в общении (стол, книга, лист бумаги в руках).</w:t>
      </w:r>
    </w:p>
    <w:p w:rsidR="00DC60D7" w:rsidRPr="0038113D" w:rsidRDefault="00DC60D7" w:rsidP="00D57289">
      <w:pPr>
        <w:numPr>
          <w:ilvl w:val="0"/>
          <w:numId w:val="3"/>
        </w:numPr>
        <w:shd w:val="clear" w:color="auto" w:fill="FFFFFF"/>
        <w:spacing w:after="0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Использовать по ходу разговора открытые жесты, не скрещивать перед собой руки, ноги.</w:t>
      </w:r>
    </w:p>
    <w:p w:rsidR="00DC60D7" w:rsidRPr="0038113D" w:rsidRDefault="00DC60D7" w:rsidP="00D57289">
      <w:pPr>
        <w:numPr>
          <w:ilvl w:val="0"/>
          <w:numId w:val="3"/>
        </w:numPr>
        <w:shd w:val="clear" w:color="auto" w:fill="FFFFFF"/>
        <w:spacing w:after="0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своим видом поддерживать состояние безопасности и комфорта (отсутствие напряженности в позе, резких движений, сжатых кулаков, взгляд исподлобья, вызывающая интонация в голосе).</w:t>
      </w:r>
    </w:p>
    <w:p w:rsidR="002F1F7F" w:rsidRPr="0038113D" w:rsidRDefault="00DC60D7" w:rsidP="00D57289">
      <w:pPr>
        <w:numPr>
          <w:ilvl w:val="0"/>
          <w:numId w:val="3"/>
        </w:numPr>
        <w:shd w:val="clear" w:color="auto" w:fill="FFFFFF"/>
        <w:spacing w:after="0"/>
        <w:ind w:left="567" w:hanging="28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прием присоединения, т.е. найти общее «Я»: «Я сам такой же, у меня то же самое!». Как можно реже употреблять местоимение «Вы…» (Вы сделайте то-то!», «Вы должны это…!») Чаще говорить; «Мы»: «Мы все заинтересованы, чтобы наши дети были здоровы, умели…, знали…!», «Нас всех беспокоит, что дети…», «Наши дети…», «Нас объединяет общее дело – это воспитание наших с вами детей!»</w:t>
      </w:r>
      <w:r w:rsidR="002F1F7F"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24218" w:rsidRPr="0038113D" w:rsidRDefault="00124218" w:rsidP="0012421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124218" w:rsidRPr="0038113D" w:rsidRDefault="00124218" w:rsidP="0012421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38113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2). Развитие умения слушать.</w:t>
      </w:r>
    </w:p>
    <w:p w:rsidR="00124218" w:rsidRPr="0038113D" w:rsidRDefault="00124218" w:rsidP="005A5D9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38113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Следущим важным составляющей любого общения  - это умение слушать и слышать собеседника. Задумайтесь</w:t>
      </w:r>
      <w:r w:rsidR="00E91B5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,</w:t>
      </w:r>
      <w:r w:rsidRPr="0038113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всегда ли вы внимательны к словам собеседника, а не размышляете ли в это время над тем, что приготовить дома на ужин или куда пойти на выходные. </w:t>
      </w:r>
    </w:p>
    <w:p w:rsidR="00E51F98" w:rsidRPr="0038113D" w:rsidRDefault="00E51F98" w:rsidP="0012421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701B20" w:rsidRPr="0038113D" w:rsidRDefault="00124218" w:rsidP="0012421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38113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Интерпретация теста </w:t>
      </w:r>
      <w:r w:rsidR="00C31B1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В. </w:t>
      </w:r>
      <w:r w:rsidRPr="0038113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Маклени «Умеете ли вы слушать?».</w:t>
      </w:r>
    </w:p>
    <w:p w:rsidR="00E51F98" w:rsidRPr="0038113D" w:rsidRDefault="00701B20" w:rsidP="00E41B61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i/>
          <w:sz w:val="28"/>
          <w:szCs w:val="28"/>
        </w:rPr>
      </w:pPr>
      <w:r w:rsidRPr="0038113D">
        <w:rPr>
          <w:i/>
          <w:sz w:val="28"/>
          <w:szCs w:val="28"/>
        </w:rPr>
        <w:t xml:space="preserve">Если вы не </w:t>
      </w:r>
      <w:r w:rsidR="006250A5" w:rsidRPr="0038113D">
        <w:rPr>
          <w:i/>
          <w:sz w:val="28"/>
          <w:szCs w:val="28"/>
        </w:rPr>
        <w:t>задумываясь,</w:t>
      </w:r>
      <w:r w:rsidRPr="0038113D">
        <w:rPr>
          <w:i/>
          <w:sz w:val="28"/>
          <w:szCs w:val="28"/>
        </w:rPr>
        <w:t xml:space="preserve"> ответите «да» на все вопросы, кроме 4, 8а, 10 и 11, можно считать, что вы владеете приемами грамотного общения, умеете излагать свои мысли и слушать собеседника.</w:t>
      </w:r>
    </w:p>
    <w:p w:rsidR="00E91B51" w:rsidRDefault="00E91B51" w:rsidP="002F1F7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2986" w:rsidRPr="0038113D" w:rsidRDefault="004A2986" w:rsidP="002F1F7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</w:t>
      </w:r>
      <w:r w:rsidR="002E1241" w:rsidRPr="003811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-упражнение </w:t>
      </w:r>
      <w:r w:rsidRPr="003811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«Тренировка интонации».</w:t>
      </w:r>
    </w:p>
    <w:p w:rsidR="004A2986" w:rsidRPr="0038113D" w:rsidRDefault="004A2986" w:rsidP="00D572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3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</w:t>
      </w:r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 осознание значения интонации для достижения цели воздействия воспитателя в общении с родителями. </w:t>
      </w:r>
      <w:r w:rsidRPr="0038113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(Участники разделены на два круга)</w:t>
      </w:r>
    </w:p>
    <w:p w:rsidR="004A2986" w:rsidRPr="0038113D" w:rsidRDefault="004A2986" w:rsidP="00D572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Произнести фразы:</w:t>
      </w:r>
    </w:p>
    <w:p w:rsidR="004A2986" w:rsidRPr="0038113D" w:rsidRDefault="004A2986" w:rsidP="00D57289">
      <w:pPr>
        <w:pStyle w:val="a3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 не безразличны успехи Вашего ребенка.</w:t>
      </w:r>
    </w:p>
    <w:p w:rsidR="004A2986" w:rsidRPr="0038113D" w:rsidRDefault="004A2986" w:rsidP="00D57289">
      <w:pPr>
        <w:pStyle w:val="a3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 хотелось бы большей откровенности в нашем разговоре.</w:t>
      </w:r>
    </w:p>
    <w:p w:rsidR="00A8422D" w:rsidRPr="0038113D" w:rsidRDefault="005A5D90" w:rsidP="005A5D90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Произнесите</w:t>
      </w:r>
      <w:r w:rsidR="004A2986"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 фразы с оттенками иронии, упрёка, безразличия, требовательности, доброжелательности (интонации обозначены на карточках). По окончании произнесения участники сообщают, удалось, ли на их взгляд, достичь </w:t>
      </w:r>
      <w:proofErr w:type="gramStart"/>
      <w:r w:rsidR="004A2986"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</w:t>
      </w:r>
      <w:proofErr w:type="gramEnd"/>
      <w:r w:rsidR="004A2986"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воздействия; </w:t>
      </w:r>
      <w:proofErr w:type="gramStart"/>
      <w:r w:rsidR="004A2986"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какая</w:t>
      </w:r>
      <w:proofErr w:type="gramEnd"/>
      <w:r w:rsidR="004A2986"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интонация наиболее приемлема в общении с родителями.</w:t>
      </w:r>
    </w:p>
    <w:p w:rsidR="00342431" w:rsidRPr="0038113D" w:rsidRDefault="00342431" w:rsidP="005A5D90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Большое значение в общение имеет умени</w:t>
      </w:r>
      <w:r w:rsidR="00E51F98"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е расслабиться, выйти из</w:t>
      </w:r>
      <w:r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напряженной ситу</w:t>
      </w:r>
      <w:r w:rsidR="00B81AE5"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ации, </w:t>
      </w:r>
      <w:r w:rsidR="00E51F98" w:rsidRPr="0038113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сохраняя</w:t>
      </w:r>
      <w:r w:rsidR="00B81AE5" w:rsidRPr="0038113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душевное спокойствие. </w:t>
      </w:r>
      <w:r w:rsidR="00E51F98" w:rsidRPr="0038113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Как говорил один известный герой «Спокойствие, главное спокойствие!». </w:t>
      </w:r>
      <w:r w:rsidR="00B81AE5" w:rsidRPr="0038113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Запомните то, что мы воспринимаем спокойно, больше нами не управляет.</w:t>
      </w:r>
      <w:r w:rsidR="00E51F98" w:rsidRPr="0038113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:rsidR="00E51F98" w:rsidRPr="0038113D" w:rsidRDefault="00E51F98" w:rsidP="00A27A29">
      <w:pPr>
        <w:pStyle w:val="msoaddress"/>
        <w:widowControl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113D">
        <w:rPr>
          <w:rFonts w:ascii="Times New Roman" w:hAnsi="Times New Roman" w:cs="Times New Roman"/>
          <w:color w:val="auto"/>
          <w:sz w:val="28"/>
          <w:szCs w:val="28"/>
        </w:rPr>
        <w:t>В свободное время в течение 5 мин. делайте следующее упражнение.</w:t>
      </w:r>
    </w:p>
    <w:p w:rsidR="00E51F98" w:rsidRPr="0038113D" w:rsidRDefault="00E51F98" w:rsidP="00E41B61">
      <w:pPr>
        <w:pStyle w:val="msoaddress"/>
        <w:widowControl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8113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Упражнение </w:t>
      </w:r>
      <w:r w:rsidRPr="0038113D">
        <w:rPr>
          <w:rFonts w:ascii="Times New Roman" w:hAnsi="Times New Roman" w:cs="Times New Roman"/>
          <w:b/>
          <w:bCs/>
          <w:color w:val="auto"/>
          <w:sz w:val="28"/>
          <w:szCs w:val="28"/>
        </w:rPr>
        <w:t>“Похвалилки”</w:t>
      </w:r>
    </w:p>
    <w:p w:rsidR="00E51F98" w:rsidRPr="0038113D" w:rsidRDefault="00E51F98" w:rsidP="00E51F98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113D">
        <w:rPr>
          <w:rFonts w:ascii="Times New Roman" w:hAnsi="Times New Roman" w:cs="Times New Roman"/>
          <w:sz w:val="28"/>
          <w:szCs w:val="28"/>
        </w:rPr>
        <w:t>1) Гладя себя по затылку левой, а затем правой рукой, повторять:</w:t>
      </w:r>
    </w:p>
    <w:p w:rsidR="00E51F98" w:rsidRPr="0038113D" w:rsidRDefault="00E51F98" w:rsidP="00E51F98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113D">
        <w:rPr>
          <w:rFonts w:ascii="Times New Roman" w:hAnsi="Times New Roman" w:cs="Times New Roman"/>
          <w:sz w:val="28"/>
          <w:szCs w:val="28"/>
        </w:rPr>
        <w:t>“</w:t>
      </w:r>
      <w:r w:rsidRPr="0038113D">
        <w:rPr>
          <w:rFonts w:ascii="Times New Roman" w:hAnsi="Times New Roman" w:cs="Times New Roman"/>
          <w:b/>
          <w:bCs/>
          <w:sz w:val="28"/>
          <w:szCs w:val="28"/>
        </w:rPr>
        <w:t>Меня замечают, любят и высоко ценят”.</w:t>
      </w:r>
    </w:p>
    <w:p w:rsidR="00E51F98" w:rsidRPr="0038113D" w:rsidRDefault="00E51F98" w:rsidP="00E51F98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113D">
        <w:rPr>
          <w:rFonts w:ascii="Times New Roman" w:hAnsi="Times New Roman" w:cs="Times New Roman"/>
          <w:sz w:val="28"/>
          <w:szCs w:val="28"/>
        </w:rPr>
        <w:t xml:space="preserve">2)Поворачивая голову вправо-влево, повторять: </w:t>
      </w:r>
      <w:r w:rsidRPr="0038113D">
        <w:rPr>
          <w:rFonts w:ascii="Times New Roman" w:hAnsi="Times New Roman" w:cs="Times New Roman"/>
          <w:b/>
          <w:bCs/>
          <w:sz w:val="28"/>
          <w:szCs w:val="28"/>
        </w:rPr>
        <w:t>“Все идет хорошо”.</w:t>
      </w:r>
    </w:p>
    <w:p w:rsidR="00342431" w:rsidRPr="00005FC9" w:rsidRDefault="00E51F98" w:rsidP="00005FC9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113D">
        <w:rPr>
          <w:rFonts w:ascii="Times New Roman" w:hAnsi="Times New Roman" w:cs="Times New Roman"/>
          <w:sz w:val="28"/>
          <w:szCs w:val="28"/>
        </w:rPr>
        <w:t xml:space="preserve">3)Приподнимаясь на носках, поднимая руки как можно выше, повторять: </w:t>
      </w:r>
      <w:r w:rsidRPr="0038113D">
        <w:rPr>
          <w:rFonts w:ascii="Times New Roman" w:hAnsi="Times New Roman" w:cs="Times New Roman"/>
          <w:b/>
          <w:bCs/>
          <w:sz w:val="28"/>
          <w:szCs w:val="28"/>
        </w:rPr>
        <w:t xml:space="preserve">“В моей жизни случается только </w:t>
      </w:r>
      <w:proofErr w:type="gramStart"/>
      <w:r w:rsidRPr="0038113D">
        <w:rPr>
          <w:rFonts w:ascii="Times New Roman" w:hAnsi="Times New Roman" w:cs="Times New Roman"/>
          <w:b/>
          <w:bCs/>
          <w:sz w:val="28"/>
          <w:szCs w:val="28"/>
        </w:rPr>
        <w:t>хорошее</w:t>
      </w:r>
      <w:proofErr w:type="gramEnd"/>
      <w:r w:rsidRPr="0038113D">
        <w:rPr>
          <w:rFonts w:ascii="Times New Roman" w:hAnsi="Times New Roman" w:cs="Times New Roman"/>
          <w:b/>
          <w:bCs/>
          <w:sz w:val="28"/>
          <w:szCs w:val="28"/>
        </w:rPr>
        <w:t xml:space="preserve">”. </w:t>
      </w:r>
    </w:p>
    <w:p w:rsidR="00564736" w:rsidRPr="0038113D" w:rsidRDefault="00342431" w:rsidP="005A5D90">
      <w:pPr>
        <w:pStyle w:val="a4"/>
        <w:spacing w:before="0" w:beforeAutospacing="0" w:after="0" w:afterAutospacing="0" w:line="276" w:lineRule="auto"/>
        <w:ind w:left="360"/>
        <w:jc w:val="both"/>
        <w:rPr>
          <w:b/>
          <w:sz w:val="28"/>
          <w:szCs w:val="28"/>
        </w:rPr>
      </w:pPr>
      <w:r w:rsidRPr="0038113D">
        <w:rPr>
          <w:b/>
          <w:sz w:val="28"/>
          <w:szCs w:val="28"/>
        </w:rPr>
        <w:t>5</w:t>
      </w:r>
      <w:r w:rsidR="005A5D90" w:rsidRPr="0038113D">
        <w:rPr>
          <w:b/>
          <w:sz w:val="28"/>
          <w:szCs w:val="28"/>
        </w:rPr>
        <w:t>.</w:t>
      </w:r>
      <w:r w:rsidR="00B43467" w:rsidRPr="0038113D">
        <w:rPr>
          <w:b/>
          <w:sz w:val="28"/>
          <w:szCs w:val="28"/>
        </w:rPr>
        <w:t xml:space="preserve">Рефлексия «Анкета обратной связи». </w:t>
      </w:r>
      <w:r w:rsidR="00564736" w:rsidRPr="0038113D">
        <w:rPr>
          <w:b/>
          <w:sz w:val="28"/>
          <w:szCs w:val="28"/>
        </w:rPr>
        <w:t>Прощание.</w:t>
      </w:r>
    </w:p>
    <w:p w:rsidR="00B43467" w:rsidRPr="0038113D" w:rsidRDefault="00E91B51" w:rsidP="00B43467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0A5">
        <w:rPr>
          <w:rFonts w:ascii="Times New Roman" w:hAnsi="Times New Roman" w:cs="Times New Roman"/>
          <w:b/>
          <w:sz w:val="28"/>
          <w:szCs w:val="28"/>
          <w:lang w:eastAsia="ru-RU"/>
        </w:rPr>
        <w:t>Педагог-психолог</w:t>
      </w:r>
      <w:r w:rsidRPr="006250A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E1241"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самые основные правила установления хорошего личностного контакта и построения эффективного общения и взаимодействия с родителями.</w:t>
      </w:r>
      <w:r w:rsidR="00B43467" w:rsidRPr="00381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закончить нашу встречу мне хотелось бы  </w:t>
      </w:r>
      <w:r w:rsidR="00B43467" w:rsidRPr="0038113D">
        <w:rPr>
          <w:rFonts w:ascii="Times New Roman" w:hAnsi="Times New Roman" w:cs="Times New Roman"/>
          <w:sz w:val="28"/>
          <w:szCs w:val="28"/>
          <w:u w:val="single"/>
          <w:lang w:eastAsia="ru-RU"/>
        </w:rPr>
        <w:t>Метафорой</w:t>
      </w:r>
      <w:r w:rsidR="00B43467" w:rsidRPr="0038113D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общения.</w:t>
      </w:r>
    </w:p>
    <w:p w:rsidR="00B43467" w:rsidRPr="0038113D" w:rsidRDefault="00B43467" w:rsidP="00B43467">
      <w:pPr>
        <w:shd w:val="clear" w:color="auto" w:fill="FFFFFF"/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113D">
        <w:rPr>
          <w:rFonts w:ascii="Times New Roman" w:eastAsia="Calibri" w:hAnsi="Times New Roman" w:cs="Times New Roman"/>
          <w:sz w:val="28"/>
          <w:szCs w:val="28"/>
          <w:lang w:eastAsia="ru-RU"/>
        </w:rPr>
        <w:t>Один человек заблудился в лесу, и хотя он направлялся по нескольким тропинкам, каждый раз надеясь, что они выведут его из леса, все они приводили его обратно в то же место, откуда он начинал.</w:t>
      </w:r>
    </w:p>
    <w:p w:rsidR="00B43467" w:rsidRPr="0038113D" w:rsidRDefault="00B43467" w:rsidP="00B43467">
      <w:pPr>
        <w:shd w:val="clear" w:color="auto" w:fill="FFFFFF"/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113D">
        <w:rPr>
          <w:rFonts w:ascii="Times New Roman" w:eastAsia="Calibri" w:hAnsi="Times New Roman" w:cs="Times New Roman"/>
          <w:sz w:val="28"/>
          <w:szCs w:val="28"/>
          <w:lang w:eastAsia="ru-RU"/>
        </w:rPr>
        <w:t>Еще оставалось несколько тропинок, по которым можно было попробовать пойти, и человек, усталый и голодный, присел, чтобы обдумать, какую из тропинок теперь выбрать. Когда он размышлял над своим решением, он увидел, как к нему идет другой путешественник. Он крикнул ему: «Вы можете мне помочь? Я заблудился». Тот вздохнул с облегчением: «Я тоже заблудился». Когда они рассказали друг другу о том, что с ними случилось, им стало ясно, что они уже прошли по многим тропинкам. Они могли помочь друг другу избежать неверных тропинок, которыми кто-то из них уже прошел. Скоро они смеялись над своими злоключениями и, забыв об усталости и голоде, вместе шли по лесу.</w:t>
      </w:r>
    </w:p>
    <w:p w:rsidR="005A5D90" w:rsidRPr="0038113D" w:rsidRDefault="00B43467" w:rsidP="00E91B51">
      <w:pPr>
        <w:shd w:val="clear" w:color="auto" w:fill="FFFFFF"/>
        <w:spacing w:after="120" w:line="315" w:lineRule="atLeast"/>
        <w:ind w:firstLine="360"/>
        <w:jc w:val="both"/>
        <w:rPr>
          <w:rFonts w:ascii="Trebuchet MS" w:hAnsi="Trebuchet MS"/>
          <w:sz w:val="20"/>
          <w:szCs w:val="20"/>
          <w:lang w:eastAsia="ru-RU"/>
        </w:rPr>
      </w:pPr>
      <w:r w:rsidRPr="0038113D">
        <w:rPr>
          <w:rFonts w:ascii="Times New Roman" w:eastAsia="Calibri" w:hAnsi="Times New Roman" w:cs="Times New Roman"/>
          <w:sz w:val="28"/>
          <w:szCs w:val="28"/>
          <w:lang w:eastAsia="ru-RU"/>
        </w:rPr>
        <w:t>Жизнь похожа на лес; иногда мы теряемся и не знаем, что делать, но если мы будем делиться своими переживаниями и опытом, путешествие станет не таким уж плохим</w:t>
      </w:r>
      <w:r w:rsidR="00E91B5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3811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мы будем иногда находить лучшие тропинки, лучшие пути.</w:t>
      </w:r>
      <w:r w:rsidR="005A5D90" w:rsidRPr="0038113D">
        <w:rPr>
          <w:rFonts w:ascii="Trebuchet MS" w:hAnsi="Trebuchet MS"/>
          <w:sz w:val="20"/>
          <w:szCs w:val="20"/>
          <w:lang w:eastAsia="ru-RU"/>
        </w:rPr>
        <w:t xml:space="preserve"> </w:t>
      </w:r>
    </w:p>
    <w:p w:rsidR="00E91B51" w:rsidRDefault="00E91B51" w:rsidP="005A5D90">
      <w:pPr>
        <w:shd w:val="clear" w:color="auto" w:fill="FFFFFF"/>
        <w:spacing w:after="120" w:line="315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5D90" w:rsidRPr="0038113D" w:rsidRDefault="005A5D90" w:rsidP="005A5D90">
      <w:pPr>
        <w:shd w:val="clear" w:color="auto" w:fill="FFFFFF"/>
        <w:spacing w:after="120" w:line="315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113D">
        <w:rPr>
          <w:rFonts w:ascii="Times New Roman" w:eastAsia="Calibri" w:hAnsi="Times New Roman" w:cs="Times New Roman"/>
          <w:sz w:val="28"/>
          <w:szCs w:val="28"/>
          <w:lang w:eastAsia="ru-RU"/>
        </w:rPr>
        <w:t>Спасибо всем за участие, искренность. Желаю вам всегда понимать себя и других. Удачи!</w:t>
      </w:r>
    </w:p>
    <w:p w:rsidR="00B43467" w:rsidRPr="0038113D" w:rsidRDefault="00B43467" w:rsidP="005A5D90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E1241" w:rsidRPr="0038113D" w:rsidRDefault="002E1241" w:rsidP="00B4346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05FC9" w:rsidRDefault="006250A5" w:rsidP="00E51F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</w:t>
      </w:r>
      <w:r w:rsidR="00E51F98" w:rsidRPr="0038113D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51F98" w:rsidRPr="0038113D" w:rsidRDefault="00E51F98" w:rsidP="00E51F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8113D">
        <w:rPr>
          <w:rFonts w:ascii="Times New Roman" w:hAnsi="Times New Roman" w:cs="Times New Roman"/>
          <w:b/>
          <w:sz w:val="28"/>
          <w:szCs w:val="28"/>
        </w:rPr>
        <w:t>Тесты на коммуникативные умения.</w:t>
      </w:r>
    </w:p>
    <w:p w:rsidR="005A5D90" w:rsidRPr="0038113D" w:rsidRDefault="005A5D90" w:rsidP="00B434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41B61" w:rsidRPr="0038113D" w:rsidRDefault="00E41B61" w:rsidP="00B434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05FC9" w:rsidRDefault="002E1241" w:rsidP="00B434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8113D">
        <w:rPr>
          <w:rFonts w:ascii="Times New Roman" w:hAnsi="Times New Roman" w:cs="Times New Roman"/>
          <w:b/>
          <w:sz w:val="28"/>
          <w:szCs w:val="28"/>
        </w:rPr>
        <w:t>ПРИЛОЖЕНИЕ 2</w:t>
      </w:r>
      <w:r w:rsidR="006C36FC" w:rsidRPr="0038113D">
        <w:rPr>
          <w:rFonts w:ascii="Times New Roman" w:hAnsi="Times New Roman" w:cs="Times New Roman"/>
          <w:b/>
          <w:sz w:val="28"/>
          <w:szCs w:val="28"/>
        </w:rPr>
        <w:t>.</w:t>
      </w:r>
      <w:r w:rsidR="006250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C36FC" w:rsidRPr="0038113D" w:rsidRDefault="006250A5" w:rsidP="00B434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Анкета обратной связи</w:t>
      </w:r>
    </w:p>
    <w:p w:rsidR="00E51F98" w:rsidRPr="0038113D" w:rsidRDefault="00E51F98" w:rsidP="00B434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250A5" w:rsidRDefault="006250A5" w:rsidP="00B434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5FC9" w:rsidRDefault="006250A5" w:rsidP="006250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8113D">
        <w:rPr>
          <w:rFonts w:ascii="Times New Roman" w:hAnsi="Times New Roman" w:cs="Times New Roman"/>
          <w:b/>
          <w:sz w:val="28"/>
          <w:szCs w:val="28"/>
        </w:rPr>
        <w:t>ПРИЛОЖЕНИЕ 3.</w:t>
      </w:r>
      <w:r w:rsidR="00CD6B1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50A5" w:rsidRPr="00CD6B12" w:rsidRDefault="006250A5" w:rsidP="006250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8113D">
        <w:rPr>
          <w:rFonts w:ascii="Times New Roman" w:hAnsi="Times New Roman" w:cs="Times New Roman"/>
          <w:b/>
          <w:sz w:val="28"/>
          <w:szCs w:val="28"/>
        </w:rPr>
        <w:t>Буклет «Искусство общения: умейте слушать другого»</w:t>
      </w:r>
      <w:r w:rsidRPr="0038113D">
        <w:rPr>
          <w:b/>
          <w:spacing w:val="-15"/>
          <w:szCs w:val="28"/>
        </w:rPr>
        <w:t xml:space="preserve"> </w:t>
      </w:r>
    </w:p>
    <w:p w:rsidR="00E91B51" w:rsidRDefault="00E91B51" w:rsidP="00E91B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91B51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ПРИЛОЖЕНИЕ 1.</w:t>
      </w:r>
      <w:r w:rsidRPr="00E91B5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91B51" w:rsidRDefault="00E91B51" w:rsidP="00E91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B51">
        <w:rPr>
          <w:rFonts w:ascii="Times New Roman" w:hAnsi="Times New Roman" w:cs="Times New Roman"/>
          <w:b/>
          <w:sz w:val="28"/>
          <w:szCs w:val="28"/>
        </w:rPr>
        <w:t>«Те</w:t>
      </w:r>
      <w:r>
        <w:rPr>
          <w:rFonts w:ascii="Times New Roman" w:hAnsi="Times New Roman" w:cs="Times New Roman"/>
          <w:b/>
          <w:sz w:val="28"/>
          <w:szCs w:val="28"/>
        </w:rPr>
        <w:t xml:space="preserve">ст оценки уровня общительности, </w:t>
      </w:r>
      <w:r w:rsidRPr="00E91B51">
        <w:rPr>
          <w:rFonts w:ascii="Times New Roman" w:hAnsi="Times New Roman" w:cs="Times New Roman"/>
          <w:b/>
          <w:sz w:val="28"/>
          <w:szCs w:val="28"/>
        </w:rPr>
        <w:t>коммуникативности»</w:t>
      </w:r>
    </w:p>
    <w:p w:rsidR="00E91B51" w:rsidRPr="00E91B51" w:rsidRDefault="00E91B51" w:rsidP="00E91B5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91B51">
        <w:rPr>
          <w:rFonts w:ascii="Times New Roman" w:hAnsi="Times New Roman" w:cs="Times New Roman"/>
          <w:b/>
          <w:i/>
          <w:sz w:val="28"/>
          <w:szCs w:val="28"/>
        </w:rPr>
        <w:t>(на основе теста В.Ф. Ряховского)</w:t>
      </w:r>
    </w:p>
    <w:p w:rsidR="00E91B51" w:rsidRPr="00E91B51" w:rsidRDefault="00E91B51" w:rsidP="00E91B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91B51" w:rsidRPr="00E91B51" w:rsidRDefault="00E91B51" w:rsidP="00E91B5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1B51">
        <w:rPr>
          <w:rFonts w:ascii="Times New Roman" w:hAnsi="Times New Roman" w:cs="Times New Roman"/>
          <w:bCs/>
          <w:iCs/>
          <w:sz w:val="28"/>
          <w:szCs w:val="28"/>
        </w:rPr>
        <w:t xml:space="preserve"> На вопросы отвечайте честно, быстро  и </w:t>
      </w:r>
      <w:r w:rsidRPr="00E91B51">
        <w:rPr>
          <w:rFonts w:ascii="Times New Roman" w:hAnsi="Times New Roman" w:cs="Times New Roman"/>
          <w:bCs/>
          <w:sz w:val="28"/>
          <w:szCs w:val="28"/>
        </w:rPr>
        <w:t>однозначно</w:t>
      </w:r>
      <w:r w:rsidRPr="00E91B51">
        <w:rPr>
          <w:rFonts w:ascii="Times New Roman" w:hAnsi="Times New Roman" w:cs="Times New Roman"/>
          <w:bCs/>
          <w:iCs/>
          <w:sz w:val="28"/>
          <w:szCs w:val="28"/>
        </w:rPr>
        <w:t xml:space="preserve"> - "да", "иногда", "нет".</w:t>
      </w:r>
    </w:p>
    <w:p w:rsidR="00E91B51" w:rsidRPr="00E91B51" w:rsidRDefault="00E91B51" w:rsidP="00E91B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031" w:type="dxa"/>
        <w:tblLayout w:type="fixed"/>
        <w:tblLook w:val="04A0" w:firstRow="1" w:lastRow="0" w:firstColumn="1" w:lastColumn="0" w:noHBand="0" w:noVBand="1"/>
      </w:tblPr>
      <w:tblGrid>
        <w:gridCol w:w="6912"/>
        <w:gridCol w:w="993"/>
        <w:gridCol w:w="1134"/>
        <w:gridCol w:w="992"/>
      </w:tblGrid>
      <w:tr w:rsidR="00E91B51" w:rsidRPr="00E91B51" w:rsidTr="00266646">
        <w:tc>
          <w:tcPr>
            <w:tcW w:w="6912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Вопросы</w:t>
            </w:r>
          </w:p>
        </w:tc>
        <w:tc>
          <w:tcPr>
            <w:tcW w:w="993" w:type="dxa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sz w:val="28"/>
                <w:szCs w:val="28"/>
              </w:rPr>
              <w:t>иногда</w:t>
            </w:r>
          </w:p>
        </w:tc>
        <w:tc>
          <w:tcPr>
            <w:tcW w:w="992" w:type="dxa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E91B51" w:rsidRPr="00E91B51" w:rsidTr="00266646">
        <w:tc>
          <w:tcPr>
            <w:tcW w:w="6912" w:type="dxa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sz w:val="28"/>
                <w:szCs w:val="28"/>
              </w:rPr>
              <w:t>1. Вам предстоит ординарная беседа с одним из родителей. Выбивает ли Вас ее ожидание из колеи?</w:t>
            </w:r>
          </w:p>
        </w:tc>
        <w:tc>
          <w:tcPr>
            <w:tcW w:w="993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E91B51" w:rsidRPr="00E91B51" w:rsidTr="00266646">
        <w:tc>
          <w:tcPr>
            <w:tcW w:w="6912" w:type="dxa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sz w:val="28"/>
                <w:szCs w:val="28"/>
              </w:rPr>
              <w:t>2. Вызывает ли у Вас смятение и неудовольствие поручение выступить с докладом, информацией перед родителями?</w:t>
            </w:r>
          </w:p>
        </w:tc>
        <w:tc>
          <w:tcPr>
            <w:tcW w:w="993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E91B51" w:rsidRPr="00E91B51" w:rsidTr="00266646">
        <w:tc>
          <w:tcPr>
            <w:tcW w:w="6912" w:type="dxa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sz w:val="28"/>
                <w:szCs w:val="28"/>
              </w:rPr>
              <w:t>3. Не откладываете ли Вы неприятную беседу о сложном ребенке с его родителями до последнего момента?</w:t>
            </w:r>
          </w:p>
        </w:tc>
        <w:tc>
          <w:tcPr>
            <w:tcW w:w="993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E91B51" w:rsidRPr="00E91B51" w:rsidTr="00266646">
        <w:tc>
          <w:tcPr>
            <w:tcW w:w="6912" w:type="dxa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sz w:val="28"/>
                <w:szCs w:val="28"/>
              </w:rPr>
              <w:t>4. Считаете ли Вы, что не следует лично беседовать с родителями об особенностях воспитания в семье, а лучше провести анкетирование, письменный опрос?</w:t>
            </w:r>
          </w:p>
        </w:tc>
        <w:tc>
          <w:tcPr>
            <w:tcW w:w="993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E91B51" w:rsidRPr="00E91B51" w:rsidTr="00266646">
        <w:tc>
          <w:tcPr>
            <w:tcW w:w="6912" w:type="dxa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sz w:val="28"/>
                <w:szCs w:val="28"/>
              </w:rPr>
              <w:t>5. Вам предлагают подготовить общее родительское собрание для родителей дошкольного учреждения. Приложите ли Вы максимум усилий, чтобы избежать этого поручения?</w:t>
            </w:r>
          </w:p>
        </w:tc>
        <w:tc>
          <w:tcPr>
            <w:tcW w:w="993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E91B51" w:rsidRPr="00E91B51" w:rsidTr="00266646">
        <w:tc>
          <w:tcPr>
            <w:tcW w:w="6912" w:type="dxa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sz w:val="28"/>
                <w:szCs w:val="28"/>
              </w:rPr>
              <w:t>6. Любите ли Вы делиться своими переживаниями от общения с родителями с коллегами, руководством?</w:t>
            </w:r>
          </w:p>
        </w:tc>
        <w:tc>
          <w:tcPr>
            <w:tcW w:w="993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E91B51" w:rsidRPr="00E91B51" w:rsidTr="00266646">
        <w:tc>
          <w:tcPr>
            <w:tcW w:w="6912" w:type="dxa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sz w:val="28"/>
                <w:szCs w:val="28"/>
              </w:rPr>
              <w:t>7. Убеждены ли Вы, что общаться с родителями гораздо сложнее, чем с детьми?</w:t>
            </w:r>
          </w:p>
        </w:tc>
        <w:tc>
          <w:tcPr>
            <w:tcW w:w="993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E91B51" w:rsidRPr="00E91B51" w:rsidTr="00266646">
        <w:tc>
          <w:tcPr>
            <w:tcW w:w="6912" w:type="dxa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sz w:val="28"/>
                <w:szCs w:val="28"/>
              </w:rPr>
              <w:t>8. Раздражаетесь ли Вы, если один из родителей Ваших воспитанников постоянно задает Вам вопросы?</w:t>
            </w:r>
          </w:p>
        </w:tc>
        <w:tc>
          <w:tcPr>
            <w:tcW w:w="993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E91B51" w:rsidRPr="00E91B51" w:rsidTr="00266646">
        <w:tc>
          <w:tcPr>
            <w:tcW w:w="6912" w:type="dxa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sz w:val="28"/>
                <w:szCs w:val="28"/>
              </w:rPr>
              <w:t>9. Верите ли Вы, что существует проблема "воспитателей и родителей" и что они разговаривают на "разных языках"?</w:t>
            </w:r>
          </w:p>
        </w:tc>
        <w:tc>
          <w:tcPr>
            <w:tcW w:w="993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E91B51" w:rsidRPr="00E91B51" w:rsidTr="00266646">
        <w:tc>
          <w:tcPr>
            <w:tcW w:w="6912" w:type="dxa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sz w:val="28"/>
                <w:szCs w:val="28"/>
              </w:rPr>
              <w:t>10. Постесняетесь ли Вы напомнить родителям об обещании, которое они забыли выполнить?</w:t>
            </w:r>
          </w:p>
        </w:tc>
        <w:tc>
          <w:tcPr>
            <w:tcW w:w="993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E91B51" w:rsidRPr="00E91B51" w:rsidTr="00266646">
        <w:tc>
          <w:tcPr>
            <w:tcW w:w="6912" w:type="dxa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sz w:val="28"/>
                <w:szCs w:val="28"/>
              </w:rPr>
              <w:t>11. Вызывает ли у Вас досаду просьба кого-либо из родителей помочь разобраться в том или ином сложном воспитательном вопросе?</w:t>
            </w:r>
          </w:p>
        </w:tc>
        <w:tc>
          <w:tcPr>
            <w:tcW w:w="993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E91B51" w:rsidRPr="00E91B51" w:rsidTr="00266646">
        <w:tc>
          <w:tcPr>
            <w:tcW w:w="6912" w:type="dxa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sz w:val="28"/>
                <w:szCs w:val="28"/>
              </w:rPr>
              <w:t>12. Услышав высказывание явно ошибочной точки зрения по вопросу воспитания, предпочтете ли Вы промолчать и не вступать в спор?</w:t>
            </w:r>
          </w:p>
        </w:tc>
        <w:tc>
          <w:tcPr>
            <w:tcW w:w="993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E91B51" w:rsidRPr="00E91B51" w:rsidTr="00266646">
        <w:tc>
          <w:tcPr>
            <w:tcW w:w="6912" w:type="dxa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sz w:val="28"/>
                <w:szCs w:val="28"/>
              </w:rPr>
              <w:t>13. Боитесь ли Вы участвовать в разборе конфликтных ситуаций между педагогами и родителями?</w:t>
            </w:r>
          </w:p>
        </w:tc>
        <w:tc>
          <w:tcPr>
            <w:tcW w:w="993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E91B51" w:rsidRPr="00E91B51" w:rsidTr="00266646">
        <w:tc>
          <w:tcPr>
            <w:tcW w:w="6912" w:type="dxa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sz w:val="28"/>
                <w:szCs w:val="28"/>
              </w:rPr>
              <w:t>14. У Вас есть собственные, сугубо индивидуальные критерии оценки семейного воспитания и других мнений на этот счет Вы не приемлете?</w:t>
            </w:r>
          </w:p>
        </w:tc>
        <w:tc>
          <w:tcPr>
            <w:tcW w:w="993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E91B51" w:rsidRPr="00E91B51" w:rsidTr="00266646">
        <w:tc>
          <w:tcPr>
            <w:tcW w:w="6912" w:type="dxa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 Считаете ли Вы, что воспитывать необходимо и родителей, а не только детей?</w:t>
            </w:r>
          </w:p>
        </w:tc>
        <w:tc>
          <w:tcPr>
            <w:tcW w:w="993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E91B51" w:rsidRPr="00E91B51" w:rsidTr="00266646">
        <w:tc>
          <w:tcPr>
            <w:tcW w:w="6912" w:type="dxa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sz w:val="28"/>
                <w:szCs w:val="28"/>
              </w:rPr>
              <w:t>16. Проще ли Вам подготовить информацию для родителей в письменном виде, чем провести устную консультацию?</w:t>
            </w:r>
          </w:p>
        </w:tc>
        <w:tc>
          <w:tcPr>
            <w:tcW w:w="993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E91B51" w:rsidRPr="00E91B51" w:rsidTr="00266646">
        <w:tc>
          <w:tcPr>
            <w:tcW w:w="6912" w:type="dxa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51">
              <w:rPr>
                <w:rFonts w:ascii="Times New Roman" w:hAnsi="Times New Roman" w:cs="Times New Roman"/>
                <w:bCs/>
                <w:sz w:val="28"/>
                <w:szCs w:val="28"/>
              </w:rPr>
              <w:t>Всего очков</w:t>
            </w:r>
          </w:p>
        </w:tc>
        <w:tc>
          <w:tcPr>
            <w:tcW w:w="3119" w:type="dxa"/>
            <w:gridSpan w:val="3"/>
          </w:tcPr>
          <w:p w:rsidR="00E91B51" w:rsidRPr="00E91B51" w:rsidRDefault="00E91B51" w:rsidP="00E91B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005FC9" w:rsidRDefault="00005FC9" w:rsidP="00E91B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91B51" w:rsidRPr="00E91B51" w:rsidRDefault="00E91B51" w:rsidP="00E91B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1B51">
        <w:rPr>
          <w:rFonts w:ascii="Times New Roman" w:hAnsi="Times New Roman" w:cs="Times New Roman"/>
          <w:b/>
          <w:bCs/>
          <w:sz w:val="28"/>
          <w:szCs w:val="28"/>
        </w:rPr>
        <w:t>Интерпретация теста</w:t>
      </w:r>
      <w:r w:rsidRPr="00E91B51">
        <w:rPr>
          <w:rFonts w:ascii="Times New Roman" w:hAnsi="Times New Roman" w:cs="Times New Roman"/>
          <w:bCs/>
          <w:sz w:val="28"/>
          <w:szCs w:val="28"/>
        </w:rPr>
        <w:t>:</w:t>
      </w:r>
    </w:p>
    <w:p w:rsidR="00E91B51" w:rsidRPr="00E91B51" w:rsidRDefault="00E91B51" w:rsidP="00E91B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1B51">
        <w:rPr>
          <w:rFonts w:ascii="Times New Roman" w:hAnsi="Times New Roman" w:cs="Times New Roman"/>
          <w:b/>
          <w:bCs/>
          <w:sz w:val="28"/>
          <w:szCs w:val="28"/>
          <w:u w:val="single"/>
        </w:rPr>
        <w:t>30-32 очка. </w:t>
      </w:r>
      <w:r w:rsidRPr="00E91B51">
        <w:rPr>
          <w:rFonts w:ascii="Times New Roman" w:hAnsi="Times New Roman" w:cs="Times New Roman"/>
          <w:bCs/>
          <w:sz w:val="28"/>
          <w:szCs w:val="28"/>
        </w:rPr>
        <w:t>Вам явно сложно вступать в общение с родителями. Скорее всего, Вы вообще не коммуникабельны. Это Ваша беда, так как страдаете от этого больше Вы сами. Но и окружающим Вас людям нелегко. На Вас трудно положиться в деле, которое требует коллективных усилий. Контакты с родителями Вы стараетесь свести к минимуму. В основном они формальны. Причины трудностей в общении Вы стремитесь переложить на родителей. Вы убеждены, что большинство родителей - это всегда недовольные, придирчивые люди, ищущие в Вашей работе только недостатки, не желающие прислушиваться к Вашему мнению. Ваше неумение построить общение с родителями приводит к тому, что и они стремятся избегать общения с Вами. Постарайтесь стать общительнее, контролируйте себя.</w:t>
      </w:r>
    </w:p>
    <w:p w:rsidR="00E91B51" w:rsidRPr="00E91B51" w:rsidRDefault="00E91B51" w:rsidP="00E91B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E91B51" w:rsidRPr="00E91B51" w:rsidRDefault="00E91B51" w:rsidP="00E91B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1B51">
        <w:rPr>
          <w:rFonts w:ascii="Times New Roman" w:hAnsi="Times New Roman" w:cs="Times New Roman"/>
          <w:b/>
          <w:bCs/>
          <w:sz w:val="28"/>
          <w:szCs w:val="28"/>
          <w:u w:val="single"/>
        </w:rPr>
        <w:t>25-29 очков.</w:t>
      </w:r>
      <w:r w:rsidRPr="00E91B51">
        <w:rPr>
          <w:rFonts w:ascii="Times New Roman" w:hAnsi="Times New Roman" w:cs="Times New Roman"/>
          <w:bCs/>
          <w:sz w:val="28"/>
          <w:szCs w:val="28"/>
          <w:u w:val="single"/>
        </w:rPr>
        <w:t> </w:t>
      </w:r>
      <w:r w:rsidRPr="00E91B51">
        <w:rPr>
          <w:rFonts w:ascii="Times New Roman" w:hAnsi="Times New Roman" w:cs="Times New Roman"/>
          <w:bCs/>
          <w:sz w:val="28"/>
          <w:szCs w:val="28"/>
        </w:rPr>
        <w:t xml:space="preserve">Вы замкнуты, неразговорчивы. Новая работа и необходимость новых контактов надолго выводят Вас из равновесия. Общение с родителями воспитанников является для Вас сложным и не слишком приятным делом. Вы знаете эту особенность своего характера и </w:t>
      </w:r>
      <w:proofErr w:type="gramStart"/>
      <w:r w:rsidRPr="00E91B51">
        <w:rPr>
          <w:rFonts w:ascii="Times New Roman" w:hAnsi="Times New Roman" w:cs="Times New Roman"/>
          <w:bCs/>
          <w:sz w:val="28"/>
          <w:szCs w:val="28"/>
        </w:rPr>
        <w:t>бываете</w:t>
      </w:r>
      <w:proofErr w:type="gramEnd"/>
      <w:r w:rsidRPr="00E91B51">
        <w:rPr>
          <w:rFonts w:ascii="Times New Roman" w:hAnsi="Times New Roman" w:cs="Times New Roman"/>
          <w:bCs/>
          <w:sz w:val="28"/>
          <w:szCs w:val="28"/>
        </w:rPr>
        <w:t xml:space="preserve"> недовольны собой. Однако в неудачных контактах с родителями стремитесь в большей степени обвинить их, а не собственную коммуникабельность. В Ваших силах изменить особенности своего характера. Вспомните, ведь участие в общем интересном деле позволяет Вам легко находить общий язык с родителями!</w:t>
      </w:r>
    </w:p>
    <w:p w:rsidR="00E91B51" w:rsidRPr="00E91B51" w:rsidRDefault="00E91B51" w:rsidP="00E91B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E91B51" w:rsidRPr="00E91B51" w:rsidRDefault="00E91B51" w:rsidP="00E91B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1B51">
        <w:rPr>
          <w:rFonts w:ascii="Times New Roman" w:hAnsi="Times New Roman" w:cs="Times New Roman"/>
          <w:b/>
          <w:bCs/>
          <w:sz w:val="28"/>
          <w:szCs w:val="28"/>
          <w:u w:val="single"/>
        </w:rPr>
        <w:t>19-24 очка</w:t>
      </w:r>
      <w:r w:rsidRPr="00E91B51">
        <w:rPr>
          <w:rFonts w:ascii="Times New Roman" w:hAnsi="Times New Roman" w:cs="Times New Roman"/>
          <w:bCs/>
          <w:sz w:val="28"/>
          <w:szCs w:val="28"/>
          <w:u w:val="single"/>
        </w:rPr>
        <w:t>. </w:t>
      </w:r>
      <w:r w:rsidRPr="00E91B51">
        <w:rPr>
          <w:rFonts w:ascii="Times New Roman" w:hAnsi="Times New Roman" w:cs="Times New Roman"/>
          <w:bCs/>
          <w:sz w:val="28"/>
          <w:szCs w:val="28"/>
        </w:rPr>
        <w:t>Вы в известной степени общительны и в незнакомой обстановке чувствуете себя вполне уверенно. Вам удается достаточно легко наладить контакты с большинством родителей своей группы, но с "трудными" родителями Вы не стремитесь активно общаться. В незнакомой ситуации Вы выбираете тактику "присматривания". Сложности общения с родителями не пугают Вас, однако порой Вы бываете излишне критичны по отношению к ним. Эти недостатки исправимы.</w:t>
      </w:r>
    </w:p>
    <w:p w:rsidR="00E91B51" w:rsidRPr="00E91B51" w:rsidRDefault="00E91B51" w:rsidP="00E91B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E91B51" w:rsidRPr="00005FC9" w:rsidRDefault="00E91B51" w:rsidP="00E91B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1B51">
        <w:rPr>
          <w:rFonts w:ascii="Times New Roman" w:hAnsi="Times New Roman" w:cs="Times New Roman"/>
          <w:b/>
          <w:bCs/>
          <w:sz w:val="28"/>
          <w:szCs w:val="28"/>
          <w:u w:val="single"/>
        </w:rPr>
        <w:t>14-18 очков</w:t>
      </w:r>
      <w:r w:rsidRPr="00E91B51">
        <w:rPr>
          <w:rFonts w:ascii="Times New Roman" w:hAnsi="Times New Roman" w:cs="Times New Roman"/>
          <w:bCs/>
          <w:sz w:val="28"/>
          <w:szCs w:val="28"/>
          <w:u w:val="single"/>
        </w:rPr>
        <w:t>. </w:t>
      </w:r>
      <w:r w:rsidRPr="00E91B51">
        <w:rPr>
          <w:rFonts w:ascii="Times New Roman" w:hAnsi="Times New Roman" w:cs="Times New Roman"/>
          <w:bCs/>
          <w:sz w:val="28"/>
          <w:szCs w:val="28"/>
        </w:rPr>
        <w:t xml:space="preserve">У Вас нормальная коммуникабельность. Вы убеждены, что с любым родителем всегда можно найти "общий язык". Вы охотно выслушиваете родителей, достаточно терпеливы в общении с ними, умеете отстоять свою точку зрения, не навязывая ее при этом </w:t>
      </w:r>
      <w:proofErr w:type="gramStart"/>
      <w:r w:rsidRPr="00E91B51">
        <w:rPr>
          <w:rFonts w:ascii="Times New Roman" w:hAnsi="Times New Roman" w:cs="Times New Roman"/>
          <w:bCs/>
          <w:sz w:val="28"/>
          <w:szCs w:val="28"/>
        </w:rPr>
        <w:t>другому</w:t>
      </w:r>
      <w:proofErr w:type="gramEnd"/>
      <w:r w:rsidRPr="00E91B51">
        <w:rPr>
          <w:rFonts w:ascii="Times New Roman" w:hAnsi="Times New Roman" w:cs="Times New Roman"/>
          <w:bCs/>
          <w:sz w:val="28"/>
          <w:szCs w:val="28"/>
        </w:rPr>
        <w:t>. И индивидуальное и коллективное общение с родителями не вызывает у Вас неприятных переживаний. Родители так же стремятся поддерживать контакты с Вами, ищут Вашего совета, поддержки. В то же время Вы не любите многословия, излишней эмоциональности, стремитесь избегать ненужных конфликтов.</w:t>
      </w:r>
    </w:p>
    <w:p w:rsidR="00E91B51" w:rsidRPr="00E91B51" w:rsidRDefault="00E91B51" w:rsidP="00E91B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1B51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9-13 очков</w:t>
      </w:r>
      <w:r w:rsidRPr="00E91B51">
        <w:rPr>
          <w:rFonts w:ascii="Times New Roman" w:hAnsi="Times New Roman" w:cs="Times New Roman"/>
          <w:bCs/>
          <w:sz w:val="28"/>
          <w:szCs w:val="28"/>
          <w:u w:val="single"/>
        </w:rPr>
        <w:t>. </w:t>
      </w:r>
      <w:r w:rsidRPr="00E91B51">
        <w:rPr>
          <w:rFonts w:ascii="Times New Roman" w:hAnsi="Times New Roman" w:cs="Times New Roman"/>
          <w:bCs/>
          <w:sz w:val="28"/>
          <w:szCs w:val="28"/>
        </w:rPr>
        <w:t>Вы бываете весьма общительны. Постоянно стремитесь вступить в беседу с родителями, но часто эти беседы носят бессодержательный характер. Вы любите бывать в центре внимания, никому не отказываете в просьбах, хотя не всегда можете их выполнить. Стремитесь высказать родителям собственное мнение о том, как они воспитывают детей, в любой ситуации дать совет, что способно вызывать у них раздражение. Вы вспыльчивы, но отходчивы. Вам недостает терпения и отваги при столкновении с серьезными проблемами. При желании, однако, Вы умеете выстраивать содержательное общение.</w:t>
      </w:r>
    </w:p>
    <w:p w:rsidR="00E91B51" w:rsidRPr="00E91B51" w:rsidRDefault="00E91B51" w:rsidP="00E91B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E91B51" w:rsidRPr="00E91B51" w:rsidRDefault="00E91B51" w:rsidP="00E91B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1B51">
        <w:rPr>
          <w:rFonts w:ascii="Times New Roman" w:hAnsi="Times New Roman" w:cs="Times New Roman"/>
          <w:b/>
          <w:bCs/>
          <w:sz w:val="28"/>
          <w:szCs w:val="28"/>
          <w:u w:val="single"/>
        </w:rPr>
        <w:t>4-8 очков</w:t>
      </w:r>
      <w:r w:rsidRPr="00E91B51">
        <w:rPr>
          <w:rFonts w:ascii="Times New Roman" w:hAnsi="Times New Roman" w:cs="Times New Roman"/>
          <w:bCs/>
          <w:sz w:val="28"/>
          <w:szCs w:val="28"/>
          <w:u w:val="single"/>
        </w:rPr>
        <w:t>. </w:t>
      </w:r>
      <w:r w:rsidRPr="00E91B51">
        <w:rPr>
          <w:rFonts w:ascii="Times New Roman" w:hAnsi="Times New Roman" w:cs="Times New Roman"/>
          <w:bCs/>
          <w:sz w:val="28"/>
          <w:szCs w:val="28"/>
        </w:rPr>
        <w:t>Вы чрезмерно общительны. Стремитесь стать "другом" каждому родителю, быть в курсе всех их проблем. Любите принимать участие во всех спорах и дискуссиях. Всегда охотно беретесь за любое дело, хотя не всегда можете успешно довести его до конца. Имеете собственное мнение по любому вопросу и всегда стремитесь ею высказать. Возможно, по этой причине родители и коллеги относятся к Вам с опаской и сомнениями. Вам следует задуматься над этими фактами.</w:t>
      </w:r>
    </w:p>
    <w:p w:rsidR="00E91B51" w:rsidRPr="00E91B51" w:rsidRDefault="00E91B51" w:rsidP="00E91B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E91B51" w:rsidRPr="00E91B51" w:rsidRDefault="00E91B51" w:rsidP="00E91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B51">
        <w:rPr>
          <w:rFonts w:ascii="Times New Roman" w:hAnsi="Times New Roman" w:cs="Times New Roman"/>
          <w:b/>
          <w:bCs/>
          <w:sz w:val="28"/>
          <w:szCs w:val="28"/>
          <w:u w:val="single"/>
        </w:rPr>
        <w:t>3 очка и менее</w:t>
      </w:r>
      <w:r w:rsidRPr="00E91B51">
        <w:rPr>
          <w:rFonts w:ascii="Times New Roman" w:hAnsi="Times New Roman" w:cs="Times New Roman"/>
          <w:bCs/>
          <w:sz w:val="28"/>
          <w:szCs w:val="28"/>
          <w:u w:val="single"/>
        </w:rPr>
        <w:t>. </w:t>
      </w:r>
      <w:r w:rsidRPr="00E91B51">
        <w:rPr>
          <w:rFonts w:ascii="Times New Roman" w:hAnsi="Times New Roman" w:cs="Times New Roman"/>
          <w:bCs/>
          <w:sz w:val="28"/>
          <w:szCs w:val="28"/>
        </w:rPr>
        <w:t xml:space="preserve">Ваша общительность носит болезненный характер. Вы многословны, вмешиваетесь в дела, которые не имеют к Вам никакого отношения. Беретесь судить о проблемах, в которых совершенно не </w:t>
      </w:r>
      <w:proofErr w:type="gramStart"/>
      <w:r w:rsidRPr="00E91B51">
        <w:rPr>
          <w:rFonts w:ascii="Times New Roman" w:hAnsi="Times New Roman" w:cs="Times New Roman"/>
          <w:bCs/>
          <w:sz w:val="28"/>
          <w:szCs w:val="28"/>
        </w:rPr>
        <w:t>компетентны</w:t>
      </w:r>
      <w:proofErr w:type="gramEnd"/>
      <w:r w:rsidRPr="00E91B51">
        <w:rPr>
          <w:rFonts w:ascii="Times New Roman" w:hAnsi="Times New Roman" w:cs="Times New Roman"/>
          <w:bCs/>
          <w:sz w:val="28"/>
          <w:szCs w:val="28"/>
        </w:rPr>
        <w:t xml:space="preserve">. Вольно или невольно Вы часто бываете причиной разного рода конфликтов, в том числе и среди родителей. Общаясь с родителями, </w:t>
      </w:r>
      <w:proofErr w:type="gramStart"/>
      <w:r w:rsidRPr="00E91B51">
        <w:rPr>
          <w:rFonts w:ascii="Times New Roman" w:hAnsi="Times New Roman" w:cs="Times New Roman"/>
          <w:bCs/>
          <w:sz w:val="28"/>
          <w:szCs w:val="28"/>
        </w:rPr>
        <w:t>бываете</w:t>
      </w:r>
      <w:proofErr w:type="gramEnd"/>
      <w:r w:rsidRPr="00E91B51">
        <w:rPr>
          <w:rFonts w:ascii="Times New Roman" w:hAnsi="Times New Roman" w:cs="Times New Roman"/>
          <w:bCs/>
          <w:sz w:val="28"/>
          <w:szCs w:val="28"/>
        </w:rPr>
        <w:t xml:space="preserve"> грубоваты, фамильярны. Вас отличают необъективность, обидчивость. Любую проблему Вы стремитесь вынести на всеобщее обсуждение. Серьезное общение с родителями не для Вас. Окружающим сложно с Вами. Постарайтесь задуматься, почему, несмотря на все Ваши усилия наладить общение с родителями, из этого ничего не выходит? Воспитывайте в себе терпеливость и сдержанность, уважительно относитесь к людям.</w:t>
      </w:r>
      <w:r w:rsidRPr="00E91B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1B51" w:rsidRPr="00E91B51" w:rsidRDefault="00E91B51" w:rsidP="00E91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1B51" w:rsidRPr="00E91B51" w:rsidRDefault="00E91B51" w:rsidP="00E91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1B51" w:rsidRPr="00E91B51" w:rsidRDefault="00E91B51" w:rsidP="00E91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B51">
        <w:rPr>
          <w:rFonts w:ascii="Times New Roman" w:hAnsi="Times New Roman" w:cs="Times New Roman"/>
          <w:b/>
          <w:sz w:val="28"/>
          <w:szCs w:val="28"/>
        </w:rPr>
        <w:t>Тест "Умеете ли вы говорить и слушать?"</w:t>
      </w:r>
    </w:p>
    <w:p w:rsidR="00E91B51" w:rsidRPr="00E91B51" w:rsidRDefault="00E91B51" w:rsidP="00005FC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1B51">
        <w:rPr>
          <w:rFonts w:ascii="Times New Roman" w:hAnsi="Times New Roman" w:cs="Times New Roman"/>
          <w:i/>
          <w:sz w:val="28"/>
          <w:szCs w:val="28"/>
        </w:rPr>
        <w:t>Пройдите этот тест (так называемый тест В.Маклени - в честь американского психолога) для того, чтобы выяснить</w:t>
      </w:r>
      <w:r w:rsidRPr="00E91B51">
        <w:rPr>
          <w:rFonts w:ascii="Times New Roman" w:hAnsi="Times New Roman" w:cs="Times New Roman"/>
          <w:sz w:val="28"/>
          <w:szCs w:val="28"/>
        </w:rPr>
        <w:t xml:space="preserve"> - умеете ли Вы </w:t>
      </w:r>
      <w:r w:rsidRPr="00E91B51">
        <w:rPr>
          <w:rFonts w:ascii="Times New Roman" w:hAnsi="Times New Roman" w:cs="Times New Roman"/>
          <w:i/>
          <w:sz w:val="28"/>
          <w:szCs w:val="28"/>
        </w:rPr>
        <w:t>говорить и слушать. Отвечайте "да" или "нет".</w:t>
      </w:r>
    </w:p>
    <w:p w:rsidR="00E91B51" w:rsidRPr="00E91B51" w:rsidRDefault="00E91B51" w:rsidP="00E91B5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91B51" w:rsidRPr="00E91B51" w:rsidRDefault="00E91B51" w:rsidP="00E91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B51">
        <w:rPr>
          <w:rFonts w:ascii="Times New Roman" w:hAnsi="Times New Roman" w:cs="Times New Roman"/>
          <w:sz w:val="28"/>
          <w:szCs w:val="28"/>
        </w:rPr>
        <w:t>1. Когда вы беседуете, объясняете что-либо, внимательно ли следите за тем, чтобы слушатель понял вас?</w:t>
      </w:r>
    </w:p>
    <w:p w:rsidR="00E91B51" w:rsidRPr="00E91B51" w:rsidRDefault="00E91B51" w:rsidP="00E91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B51">
        <w:rPr>
          <w:rFonts w:ascii="Times New Roman" w:hAnsi="Times New Roman" w:cs="Times New Roman"/>
          <w:sz w:val="28"/>
          <w:szCs w:val="28"/>
        </w:rPr>
        <w:t>2. Подбираете ли слова, соответствующие его подготовке?</w:t>
      </w:r>
    </w:p>
    <w:p w:rsidR="00E91B51" w:rsidRPr="00E91B51" w:rsidRDefault="00E91B51" w:rsidP="00E91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B51">
        <w:rPr>
          <w:rFonts w:ascii="Times New Roman" w:hAnsi="Times New Roman" w:cs="Times New Roman"/>
          <w:sz w:val="28"/>
          <w:szCs w:val="28"/>
        </w:rPr>
        <w:t>3. Обдумываете ли указания, распоряжения, прежде чем их высказать?</w:t>
      </w:r>
    </w:p>
    <w:p w:rsidR="00E91B51" w:rsidRPr="00E91B51" w:rsidRDefault="00E91B51" w:rsidP="00E91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B51">
        <w:rPr>
          <w:rFonts w:ascii="Times New Roman" w:hAnsi="Times New Roman" w:cs="Times New Roman"/>
          <w:sz w:val="28"/>
          <w:szCs w:val="28"/>
        </w:rPr>
        <w:t>4. Если вы высказали новую мысль и подчиненный не задает вопросов, считаете ли, что он понял ее?</w:t>
      </w:r>
    </w:p>
    <w:p w:rsidR="00E91B51" w:rsidRPr="00E91B51" w:rsidRDefault="00E91B51" w:rsidP="00E91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B51">
        <w:rPr>
          <w:rFonts w:ascii="Times New Roman" w:hAnsi="Times New Roman" w:cs="Times New Roman"/>
          <w:sz w:val="28"/>
          <w:szCs w:val="28"/>
        </w:rPr>
        <w:t>5. Следите ли за тем, чтобы ваши высказывания были как можно более определенными, ясными, краткими?</w:t>
      </w:r>
    </w:p>
    <w:p w:rsidR="00E91B51" w:rsidRPr="00E91B51" w:rsidRDefault="00E91B51" w:rsidP="00E91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B51">
        <w:rPr>
          <w:rFonts w:ascii="Times New Roman" w:hAnsi="Times New Roman" w:cs="Times New Roman"/>
          <w:sz w:val="28"/>
          <w:szCs w:val="28"/>
        </w:rPr>
        <w:t>6. Обдумываете ли предварительно свои идеи, предложения, чтобы не говорить бессвязно?</w:t>
      </w:r>
    </w:p>
    <w:p w:rsidR="00E91B51" w:rsidRPr="00E91B51" w:rsidRDefault="00E91B51" w:rsidP="00E91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B51">
        <w:rPr>
          <w:rFonts w:ascii="Times New Roman" w:hAnsi="Times New Roman" w:cs="Times New Roman"/>
          <w:sz w:val="28"/>
          <w:szCs w:val="28"/>
        </w:rPr>
        <w:lastRenderedPageBreak/>
        <w:t>7. Поощряете ли вопросы?</w:t>
      </w:r>
    </w:p>
    <w:p w:rsidR="00E91B51" w:rsidRPr="00E91B51" w:rsidRDefault="00E91B51" w:rsidP="00E91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B51">
        <w:rPr>
          <w:rFonts w:ascii="Times New Roman" w:hAnsi="Times New Roman" w:cs="Times New Roman"/>
          <w:sz w:val="28"/>
          <w:szCs w:val="28"/>
        </w:rPr>
        <w:t>8. Вы считаете, что: а) знаете мысли окружающих; б) задаете вопросы, чтобы это выяснить?</w:t>
      </w:r>
    </w:p>
    <w:p w:rsidR="00E91B51" w:rsidRPr="00E91B51" w:rsidRDefault="00E91B51" w:rsidP="00E91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B51">
        <w:rPr>
          <w:rFonts w:ascii="Times New Roman" w:hAnsi="Times New Roman" w:cs="Times New Roman"/>
          <w:sz w:val="28"/>
          <w:szCs w:val="28"/>
        </w:rPr>
        <w:t>9. Различаете ли факты и мнения?</w:t>
      </w:r>
    </w:p>
    <w:p w:rsidR="00E91B51" w:rsidRPr="00E91B51" w:rsidRDefault="00E91B51" w:rsidP="00E91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B51">
        <w:rPr>
          <w:rFonts w:ascii="Times New Roman" w:hAnsi="Times New Roman" w:cs="Times New Roman"/>
          <w:sz w:val="28"/>
          <w:szCs w:val="28"/>
        </w:rPr>
        <w:t>10. Ищете ли все новые возражения против аргументов собеседника?</w:t>
      </w:r>
    </w:p>
    <w:p w:rsidR="00E91B51" w:rsidRPr="00E91B51" w:rsidRDefault="00E91B51" w:rsidP="00E91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B51">
        <w:rPr>
          <w:rFonts w:ascii="Times New Roman" w:hAnsi="Times New Roman" w:cs="Times New Roman"/>
          <w:sz w:val="28"/>
          <w:szCs w:val="28"/>
        </w:rPr>
        <w:t>11. Стараетесь ли, чтобы ваши подчиненные во всем соглашались с вами?</w:t>
      </w:r>
    </w:p>
    <w:p w:rsidR="00E91B51" w:rsidRPr="00E91B51" w:rsidRDefault="00E91B51" w:rsidP="00E91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B51">
        <w:rPr>
          <w:rFonts w:ascii="Times New Roman" w:hAnsi="Times New Roman" w:cs="Times New Roman"/>
          <w:sz w:val="28"/>
          <w:szCs w:val="28"/>
        </w:rPr>
        <w:t>12. Всегда ли говорите ясно, четко, полно, кратко и вежливо?</w:t>
      </w:r>
    </w:p>
    <w:p w:rsidR="00E91B51" w:rsidRPr="00E91B51" w:rsidRDefault="00E91B51" w:rsidP="00E91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B51">
        <w:rPr>
          <w:rFonts w:ascii="Times New Roman" w:hAnsi="Times New Roman" w:cs="Times New Roman"/>
          <w:sz w:val="28"/>
          <w:szCs w:val="28"/>
        </w:rPr>
        <w:t>13. Делаете ли вы паузы в речи, чтобы и самому собраться с мыслями, и слушателям дать возможность обдумать ваши предложения, задать вопросы?</w:t>
      </w:r>
    </w:p>
    <w:p w:rsidR="00E91B51" w:rsidRPr="00E91B51" w:rsidRDefault="00E91B51" w:rsidP="00E91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1B51" w:rsidRPr="00E91B51" w:rsidRDefault="00005FC9" w:rsidP="00E91B5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Если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В</w:t>
      </w:r>
      <w:r w:rsidR="00E91B51" w:rsidRPr="00E91B51">
        <w:rPr>
          <w:rFonts w:ascii="Times New Roman" w:hAnsi="Times New Roman" w:cs="Times New Roman"/>
          <w:i/>
          <w:sz w:val="28"/>
          <w:szCs w:val="28"/>
        </w:rPr>
        <w:t>ы</w:t>
      </w:r>
      <w:proofErr w:type="gramEnd"/>
      <w:r w:rsidR="00E91B51" w:rsidRPr="00E91B51">
        <w:rPr>
          <w:rFonts w:ascii="Times New Roman" w:hAnsi="Times New Roman" w:cs="Times New Roman"/>
          <w:i/>
          <w:sz w:val="28"/>
          <w:szCs w:val="28"/>
        </w:rPr>
        <w:t xml:space="preserve"> не задумываясь ответите «да» на все вопросы, кроме 4, 8а, 10 и 11, можно считать, что вы владеете приемами грамотного общения, умеете излагать свои мысли и слушать собеседника.</w:t>
      </w:r>
    </w:p>
    <w:p w:rsidR="00E91B51" w:rsidRPr="00E91B51" w:rsidRDefault="00E91B51" w:rsidP="00E91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1B51" w:rsidRPr="00E91B51" w:rsidRDefault="00E91B51" w:rsidP="00E91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1B51" w:rsidRDefault="00E91B51" w:rsidP="00E91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FC9" w:rsidRPr="00E91B51" w:rsidRDefault="00005FC9" w:rsidP="00E91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1B51" w:rsidRDefault="00C31B13" w:rsidP="00C31B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8113D">
        <w:rPr>
          <w:rFonts w:ascii="Times New Roman" w:hAnsi="Times New Roman" w:cs="Times New Roman"/>
          <w:b/>
          <w:sz w:val="28"/>
          <w:szCs w:val="28"/>
        </w:rPr>
        <w:t>ПРИЛОЖЕНИЕ 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1B13" w:rsidRPr="0038113D" w:rsidRDefault="00C31B13" w:rsidP="00C31B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1B13" w:rsidRDefault="00C31B13" w:rsidP="00B434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5FC9" w:rsidRDefault="00005FC9" w:rsidP="00B434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C36FC" w:rsidRDefault="006C36FC" w:rsidP="00B434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113D">
        <w:rPr>
          <w:rFonts w:ascii="Times New Roman" w:hAnsi="Times New Roman" w:cs="Times New Roman"/>
          <w:b/>
          <w:i/>
          <w:sz w:val="28"/>
          <w:szCs w:val="28"/>
        </w:rPr>
        <w:t>Анкета «Обратная связь»</w:t>
      </w:r>
    </w:p>
    <w:p w:rsidR="00E91B51" w:rsidRPr="0038113D" w:rsidRDefault="00E91B51" w:rsidP="00B434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43467" w:rsidRPr="0038113D" w:rsidRDefault="00B43467" w:rsidP="006250A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C36FC" w:rsidRPr="0038113D" w:rsidRDefault="006C36FC" w:rsidP="00B434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13D">
        <w:rPr>
          <w:rFonts w:ascii="Times New Roman" w:hAnsi="Times New Roman" w:cs="Times New Roman"/>
          <w:sz w:val="28"/>
          <w:szCs w:val="28"/>
        </w:rPr>
        <w:t>Что вам понравилось, было интересно?</w:t>
      </w:r>
    </w:p>
    <w:p w:rsidR="006C36FC" w:rsidRPr="0038113D" w:rsidRDefault="006C36FC" w:rsidP="00B434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13D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6C36FC" w:rsidRPr="0038113D" w:rsidRDefault="006C36FC" w:rsidP="00B434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13D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6C36FC" w:rsidRPr="0038113D" w:rsidRDefault="006C36FC" w:rsidP="00B434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1B51" w:rsidRDefault="00E91B51" w:rsidP="00B434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36FC" w:rsidRPr="0038113D" w:rsidRDefault="006C36FC" w:rsidP="00B434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13D">
        <w:rPr>
          <w:rFonts w:ascii="Times New Roman" w:hAnsi="Times New Roman" w:cs="Times New Roman"/>
          <w:sz w:val="28"/>
          <w:szCs w:val="28"/>
        </w:rPr>
        <w:t>Что вам не понравилось, не вызвало интереса?</w:t>
      </w:r>
    </w:p>
    <w:p w:rsidR="006C36FC" w:rsidRPr="0038113D" w:rsidRDefault="006C36FC" w:rsidP="00B434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13D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6C36FC" w:rsidRPr="0038113D" w:rsidRDefault="006C36FC" w:rsidP="00B434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13D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E91B51" w:rsidRDefault="00E91B51" w:rsidP="00B434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36FC" w:rsidRPr="0038113D" w:rsidRDefault="006C36FC" w:rsidP="00B434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13D">
        <w:rPr>
          <w:rFonts w:ascii="Times New Roman" w:hAnsi="Times New Roman" w:cs="Times New Roman"/>
          <w:sz w:val="28"/>
          <w:szCs w:val="28"/>
        </w:rPr>
        <w:t>Ваши пожелания</w:t>
      </w:r>
    </w:p>
    <w:p w:rsidR="006C36FC" w:rsidRPr="0038113D" w:rsidRDefault="006C36FC" w:rsidP="00B434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13D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6C36FC" w:rsidRPr="0038113D" w:rsidRDefault="006C36FC" w:rsidP="00B434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13D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6C36FC" w:rsidRPr="0038113D" w:rsidRDefault="006C36FC" w:rsidP="00B434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113D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E51F98" w:rsidRPr="0038113D" w:rsidRDefault="00E51F98" w:rsidP="00B43467">
      <w:pPr>
        <w:spacing w:after="0"/>
      </w:pPr>
    </w:p>
    <w:p w:rsidR="00E41B61" w:rsidRPr="0038113D" w:rsidRDefault="00E41B61" w:rsidP="00E51F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250A5" w:rsidRDefault="006250A5" w:rsidP="006250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sectPr w:rsidR="006250A5" w:rsidSect="00A27A29">
      <w:headerReference w:type="default" r:id="rId8"/>
      <w:footerReference w:type="default" r:id="rId9"/>
      <w:pgSz w:w="11906" w:h="16838"/>
      <w:pgMar w:top="993" w:right="991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E3F" w:rsidRDefault="00085E3F" w:rsidP="00342431">
      <w:pPr>
        <w:spacing w:after="0" w:line="240" w:lineRule="auto"/>
      </w:pPr>
      <w:r>
        <w:separator/>
      </w:r>
    </w:p>
  </w:endnote>
  <w:endnote w:type="continuationSeparator" w:id="0">
    <w:p w:rsidR="00085E3F" w:rsidRDefault="00085E3F" w:rsidP="00342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98429"/>
      <w:docPartObj>
        <w:docPartGallery w:val="Page Numbers (Bottom of Page)"/>
        <w:docPartUnique/>
      </w:docPartObj>
    </w:sdtPr>
    <w:sdtEndPr/>
    <w:sdtContent>
      <w:p w:rsidR="006250A5" w:rsidRDefault="003B1FFA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7A29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6250A5" w:rsidRDefault="006250A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E3F" w:rsidRDefault="00085E3F" w:rsidP="00342431">
      <w:pPr>
        <w:spacing w:after="0" w:line="240" w:lineRule="auto"/>
      </w:pPr>
      <w:r>
        <w:separator/>
      </w:r>
    </w:p>
  </w:footnote>
  <w:footnote w:type="continuationSeparator" w:id="0">
    <w:p w:rsidR="00085E3F" w:rsidRDefault="00085E3F" w:rsidP="00342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91713"/>
      <w:docPartObj>
        <w:docPartGallery w:val="Page Numbers (Margins)"/>
        <w:docPartUnique/>
      </w:docPartObj>
    </w:sdtPr>
    <w:sdtEndPr/>
    <w:sdtContent>
      <w:p w:rsidR="00342431" w:rsidRDefault="00A27A29">
        <w:pPr>
          <w:pStyle w:val="a8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>
                <w:txbxContent>
                  <w:sdt>
                    <w:sdtPr>
                      <w:rPr>
                        <w:rFonts w:asciiTheme="majorHAnsi" w:hAnsiTheme="majorHAnsi"/>
                        <w:sz w:val="48"/>
                        <w:szCs w:val="44"/>
                      </w:rPr>
                      <w:id w:val="36259156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342431" w:rsidRDefault="003B1FFA">
                        <w:pPr>
                          <w:jc w:val="center"/>
                          <w:rPr>
                            <w:rFonts w:asciiTheme="majorHAnsi" w:hAnsiTheme="majorHAnsi"/>
                            <w:sz w:val="72"/>
                            <w:szCs w:val="44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\* MERGEFORMAT </w:instrText>
                        </w:r>
                        <w:r>
                          <w:fldChar w:fldCharType="separate"/>
                        </w:r>
                        <w:r w:rsidR="00A27A29" w:rsidRPr="00A27A29">
                          <w:rPr>
                            <w:rFonts w:asciiTheme="majorHAnsi" w:hAnsiTheme="majorHAnsi"/>
                            <w:noProof/>
                            <w:sz w:val="48"/>
                            <w:szCs w:val="44"/>
                          </w:rPr>
                          <w:t>12</w:t>
                        </w:r>
                        <w:r>
                          <w:rPr>
                            <w:rFonts w:asciiTheme="majorHAnsi" w:hAnsiTheme="majorHAnsi"/>
                            <w:noProof/>
                            <w:sz w:val="48"/>
                            <w:szCs w:val="4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>
    <w:nsid w:val="009F1025"/>
    <w:multiLevelType w:val="hybridMultilevel"/>
    <w:tmpl w:val="68BA34C8"/>
    <w:lvl w:ilvl="0" w:tplc="B8C858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796026"/>
    <w:multiLevelType w:val="hybridMultilevel"/>
    <w:tmpl w:val="ABFC8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AE3636"/>
    <w:multiLevelType w:val="multilevel"/>
    <w:tmpl w:val="D2660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71448C1"/>
    <w:multiLevelType w:val="hybridMultilevel"/>
    <w:tmpl w:val="3CF88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D216C0"/>
    <w:multiLevelType w:val="hybridMultilevel"/>
    <w:tmpl w:val="0234C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7344FA"/>
    <w:multiLevelType w:val="multilevel"/>
    <w:tmpl w:val="F9168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2D9655C"/>
    <w:multiLevelType w:val="multilevel"/>
    <w:tmpl w:val="9802F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AF1D24"/>
    <w:multiLevelType w:val="hybridMultilevel"/>
    <w:tmpl w:val="350C8A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E76784"/>
    <w:multiLevelType w:val="hybridMultilevel"/>
    <w:tmpl w:val="CCCAEBCC"/>
    <w:lvl w:ilvl="0" w:tplc="DEEC93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0E07A1"/>
    <w:multiLevelType w:val="hybridMultilevel"/>
    <w:tmpl w:val="39C834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646E7C"/>
    <w:multiLevelType w:val="multilevel"/>
    <w:tmpl w:val="CA163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E05113E"/>
    <w:multiLevelType w:val="hybridMultilevel"/>
    <w:tmpl w:val="78247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7B1D2E"/>
    <w:multiLevelType w:val="multilevel"/>
    <w:tmpl w:val="57F2588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4"/>
  </w:num>
  <w:num w:numId="3">
    <w:abstractNumId w:val="16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2"/>
  </w:num>
  <w:num w:numId="8">
    <w:abstractNumId w:val="7"/>
  </w:num>
  <w:num w:numId="9">
    <w:abstractNumId w:val="1"/>
  </w:num>
  <w:num w:numId="10">
    <w:abstractNumId w:val="5"/>
  </w:num>
  <w:num w:numId="11">
    <w:abstractNumId w:val="11"/>
  </w:num>
  <w:num w:numId="12">
    <w:abstractNumId w:val="10"/>
  </w:num>
  <w:num w:numId="13">
    <w:abstractNumId w:val="8"/>
  </w:num>
  <w:num w:numId="14">
    <w:abstractNumId w:val="4"/>
  </w:num>
  <w:num w:numId="15">
    <w:abstractNumId w:val="6"/>
  </w:num>
  <w:num w:numId="16">
    <w:abstractNumId w:val="1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986"/>
    <w:rsid w:val="00005FC9"/>
    <w:rsid w:val="000253E9"/>
    <w:rsid w:val="00085E3F"/>
    <w:rsid w:val="000E70F0"/>
    <w:rsid w:val="000F6FF1"/>
    <w:rsid w:val="00103ABA"/>
    <w:rsid w:val="00124218"/>
    <w:rsid w:val="001A38C0"/>
    <w:rsid w:val="001A764C"/>
    <w:rsid w:val="001D0D8B"/>
    <w:rsid w:val="001D1601"/>
    <w:rsid w:val="001F5BC1"/>
    <w:rsid w:val="002A5CE8"/>
    <w:rsid w:val="002D1DEF"/>
    <w:rsid w:val="002E1241"/>
    <w:rsid w:val="002F1F7F"/>
    <w:rsid w:val="00303FE0"/>
    <w:rsid w:val="00342431"/>
    <w:rsid w:val="0038113D"/>
    <w:rsid w:val="003937D5"/>
    <w:rsid w:val="003B1FFA"/>
    <w:rsid w:val="004A2986"/>
    <w:rsid w:val="00564736"/>
    <w:rsid w:val="005761E8"/>
    <w:rsid w:val="00581D21"/>
    <w:rsid w:val="005A5D90"/>
    <w:rsid w:val="005D0506"/>
    <w:rsid w:val="006250A5"/>
    <w:rsid w:val="00627C40"/>
    <w:rsid w:val="006430D9"/>
    <w:rsid w:val="006557F1"/>
    <w:rsid w:val="006C36FC"/>
    <w:rsid w:val="00701B20"/>
    <w:rsid w:val="0073419C"/>
    <w:rsid w:val="007477DD"/>
    <w:rsid w:val="007958FF"/>
    <w:rsid w:val="007E5CE0"/>
    <w:rsid w:val="007E677A"/>
    <w:rsid w:val="00801BFF"/>
    <w:rsid w:val="008515DC"/>
    <w:rsid w:val="0088206A"/>
    <w:rsid w:val="00943A2A"/>
    <w:rsid w:val="009550A5"/>
    <w:rsid w:val="00972617"/>
    <w:rsid w:val="00984EE7"/>
    <w:rsid w:val="00992025"/>
    <w:rsid w:val="009C52A0"/>
    <w:rsid w:val="00A27A29"/>
    <w:rsid w:val="00A8422D"/>
    <w:rsid w:val="00A85F51"/>
    <w:rsid w:val="00A92E07"/>
    <w:rsid w:val="00AB3500"/>
    <w:rsid w:val="00B43467"/>
    <w:rsid w:val="00B81AE5"/>
    <w:rsid w:val="00B90545"/>
    <w:rsid w:val="00BF410D"/>
    <w:rsid w:val="00C01D33"/>
    <w:rsid w:val="00C026B6"/>
    <w:rsid w:val="00C045BB"/>
    <w:rsid w:val="00C31B13"/>
    <w:rsid w:val="00C4601A"/>
    <w:rsid w:val="00CA0D02"/>
    <w:rsid w:val="00CA3277"/>
    <w:rsid w:val="00CD0764"/>
    <w:rsid w:val="00CD6B12"/>
    <w:rsid w:val="00D57289"/>
    <w:rsid w:val="00D86CD8"/>
    <w:rsid w:val="00DC60D7"/>
    <w:rsid w:val="00E41B61"/>
    <w:rsid w:val="00E46A44"/>
    <w:rsid w:val="00E51F98"/>
    <w:rsid w:val="00E91B51"/>
    <w:rsid w:val="00FC20CF"/>
    <w:rsid w:val="00FC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986"/>
  </w:style>
  <w:style w:type="paragraph" w:styleId="1">
    <w:name w:val="heading 1"/>
    <w:basedOn w:val="a"/>
    <w:next w:val="a"/>
    <w:link w:val="10"/>
    <w:qFormat/>
    <w:rsid w:val="007477D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03A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98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64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organizationname">
    <w:name w:val="msoorganizationname"/>
    <w:rsid w:val="005761E8"/>
    <w:pPr>
      <w:spacing w:after="0" w:line="285" w:lineRule="auto"/>
    </w:pPr>
    <w:rPr>
      <w:rFonts w:ascii="Franklin Gothic Book" w:eastAsia="Times New Roman" w:hAnsi="Franklin Gothic Book" w:cs="Times New Roman"/>
      <w:color w:val="000000"/>
      <w:spacing w:val="50"/>
      <w:kern w:val="28"/>
      <w:sz w:val="21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477DD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4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4EE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03A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103ABA"/>
  </w:style>
  <w:style w:type="character" w:styleId="a7">
    <w:name w:val="Strong"/>
    <w:basedOn w:val="a0"/>
    <w:uiPriority w:val="22"/>
    <w:qFormat/>
    <w:rsid w:val="00103ABA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342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42431"/>
  </w:style>
  <w:style w:type="paragraph" w:styleId="aa">
    <w:name w:val="footer"/>
    <w:basedOn w:val="a"/>
    <w:link w:val="ab"/>
    <w:uiPriority w:val="99"/>
    <w:unhideWhenUsed/>
    <w:rsid w:val="00342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42431"/>
  </w:style>
  <w:style w:type="paragraph" w:customStyle="1" w:styleId="msoaddress">
    <w:name w:val="msoaddress"/>
    <w:rsid w:val="00E51F98"/>
    <w:pPr>
      <w:tabs>
        <w:tab w:val="left" w:pos="-31680"/>
      </w:tabs>
      <w:spacing w:after="0" w:line="264" w:lineRule="auto"/>
    </w:pPr>
    <w:rPr>
      <w:rFonts w:ascii="Arial" w:eastAsia="Times New Roman" w:hAnsi="Arial" w:cs="Arial"/>
      <w:color w:val="000000"/>
      <w:kern w:val="28"/>
      <w:sz w:val="18"/>
      <w:szCs w:val="18"/>
      <w:lang w:eastAsia="ru-RU"/>
    </w:rPr>
  </w:style>
  <w:style w:type="table" w:styleId="ac">
    <w:name w:val="Table Grid"/>
    <w:basedOn w:val="a1"/>
    <w:uiPriority w:val="59"/>
    <w:rsid w:val="00E91B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2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12</Pages>
  <Words>3783</Words>
  <Characters>21568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32</cp:revision>
  <cp:lastPrinted>2015-01-27T19:11:00Z</cp:lastPrinted>
  <dcterms:created xsi:type="dcterms:W3CDTF">2015-01-13T17:03:00Z</dcterms:created>
  <dcterms:modified xsi:type="dcterms:W3CDTF">2019-12-24T10:59:00Z</dcterms:modified>
</cp:coreProperties>
</file>